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DC11CB" w14:textId="6F509DE9" w:rsidR="00D04382" w:rsidRDefault="00CD0966" w:rsidP="00D04382">
      <w:pPr>
        <w:pStyle w:val="Nagwek1"/>
        <w:shd w:val="clear" w:color="auto" w:fill="C6D9F1" w:themeFill="text2" w:themeFillTint="33"/>
        <w:tabs>
          <w:tab w:val="right" w:pos="9923"/>
        </w:tabs>
        <w:spacing w:before="0" w:after="480" w:line="240" w:lineRule="auto"/>
        <w:rPr>
          <w:rFonts w:ascii="Calibri" w:eastAsia="Times New Roman" w:hAnsi="Calibri" w:cs="Calibri"/>
          <w:bCs w:val="0"/>
          <w:color w:val="auto"/>
          <w:szCs w:val="20"/>
        </w:rPr>
      </w:pPr>
      <w:bookmarkStart w:id="0" w:name="_Toc516738910"/>
      <w:bookmarkStart w:id="1" w:name="_Toc23926983"/>
      <w:r w:rsidRPr="00A12417">
        <w:t xml:space="preserve">ZAŁĄCZNIK NR 9 DO SWZ </w:t>
      </w:r>
      <w:r w:rsidR="00B22747" w:rsidRPr="00A12417">
        <w:t xml:space="preserve">- </w:t>
      </w:r>
      <w:r w:rsidRPr="00A12417">
        <w:t xml:space="preserve"> </w:t>
      </w:r>
      <w:bookmarkEnd w:id="0"/>
      <w:bookmarkEnd w:id="1"/>
      <w:r w:rsidR="00130F6A" w:rsidRPr="00A12417">
        <w:t>WYKAZ WYKONANYCH</w:t>
      </w:r>
      <w:r w:rsidR="00A12417" w:rsidRPr="00A12417">
        <w:t xml:space="preserve"> ZAMÓWIEŃ</w:t>
      </w:r>
      <w:r w:rsidR="00A12417" w:rsidRPr="00A12417">
        <w:tab/>
      </w:r>
      <w:r w:rsidR="00D04382" w:rsidRPr="00B172A9">
        <w:rPr>
          <w:rFonts w:ascii="Calibri" w:eastAsia="Times New Roman" w:hAnsi="Calibri" w:cs="Calibri"/>
          <w:bCs w:val="0"/>
          <w:color w:val="auto"/>
          <w:szCs w:val="20"/>
        </w:rPr>
        <w:t>POST/DYS/OR/</w:t>
      </w:r>
      <w:r w:rsidR="00E02D2A">
        <w:rPr>
          <w:rFonts w:ascii="Calibri" w:eastAsia="Times New Roman" w:hAnsi="Calibri" w:cs="Calibri"/>
          <w:bCs w:val="0"/>
          <w:color w:val="auto"/>
          <w:szCs w:val="20"/>
        </w:rPr>
        <w:t>G</w:t>
      </w:r>
      <w:r w:rsidR="00D04382" w:rsidRPr="00B172A9">
        <w:rPr>
          <w:rFonts w:ascii="Calibri" w:eastAsia="Times New Roman" w:hAnsi="Calibri" w:cs="Calibri"/>
          <w:bCs w:val="0"/>
          <w:color w:val="auto"/>
          <w:szCs w:val="20"/>
        </w:rPr>
        <w:t>Z/</w:t>
      </w:r>
      <w:r w:rsidR="00065D26">
        <w:rPr>
          <w:rFonts w:cs="Calibri"/>
          <w:caps/>
          <w:color w:val="auto"/>
          <w:kern w:val="28"/>
        </w:rPr>
        <w:t>00158</w:t>
      </w:r>
      <w:r w:rsidR="00D04382" w:rsidRPr="00B172A9">
        <w:rPr>
          <w:rFonts w:ascii="Calibri" w:eastAsia="Times New Roman" w:hAnsi="Calibri" w:cs="Calibri"/>
          <w:bCs w:val="0"/>
          <w:color w:val="auto"/>
          <w:szCs w:val="20"/>
        </w:rPr>
        <w:t>/202</w:t>
      </w:r>
      <w:r w:rsidR="00065D26">
        <w:rPr>
          <w:rFonts w:ascii="Calibri" w:eastAsia="Times New Roman" w:hAnsi="Calibri" w:cs="Calibri"/>
          <w:bCs w:val="0"/>
          <w:color w:val="auto"/>
          <w:szCs w:val="20"/>
        </w:rPr>
        <w:t>6</w:t>
      </w:r>
    </w:p>
    <w:tbl>
      <w:tblPr>
        <w:tblStyle w:val="Tabela-Siatka"/>
        <w:tblW w:w="9892" w:type="dxa"/>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2551"/>
        <w:gridCol w:w="3685"/>
      </w:tblGrid>
      <w:tr w:rsidR="002F708E" w:rsidRPr="006B56FD" w14:paraId="097E3B39" w14:textId="77777777" w:rsidTr="00D04382">
        <w:trPr>
          <w:trHeight w:val="1820"/>
        </w:trPr>
        <w:tc>
          <w:tcPr>
            <w:tcW w:w="3656" w:type="dxa"/>
            <w:tcBorders>
              <w:top w:val="thinThickSmallGap" w:sz="12" w:space="0" w:color="0070C0"/>
              <w:bottom w:val="thinThickSmallGap" w:sz="12" w:space="0" w:color="0070C0"/>
            </w:tcBorders>
          </w:tcPr>
          <w:p w14:paraId="44A38BE9" w14:textId="77777777" w:rsidR="002F708E" w:rsidRPr="00F93173" w:rsidRDefault="002F708E" w:rsidP="00970243">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513B4A87" w14:textId="77777777" w:rsidR="002F708E" w:rsidRPr="00F93173" w:rsidRDefault="002F708E" w:rsidP="00970243">
            <w:pPr>
              <w:spacing w:line="360" w:lineRule="auto"/>
              <w:jc w:val="center"/>
              <w:rPr>
                <w:rFonts w:asciiTheme="minorHAnsi" w:eastAsiaTheme="majorEastAsia" w:hAnsiTheme="minorHAnsi" w:cstheme="majorBidi"/>
                <w:iCs/>
                <w:sz w:val="24"/>
                <w:szCs w:val="24"/>
              </w:rPr>
            </w:pPr>
          </w:p>
          <w:p w14:paraId="6AA6F18F" w14:textId="77777777" w:rsidR="002F708E" w:rsidRPr="00F93173" w:rsidRDefault="002F708E" w:rsidP="00970243">
            <w:pPr>
              <w:spacing w:line="360" w:lineRule="auto"/>
              <w:jc w:val="center"/>
              <w:rPr>
                <w:rFonts w:asciiTheme="minorHAnsi" w:eastAsiaTheme="majorEastAsia" w:hAnsiTheme="minorHAnsi" w:cstheme="majorBidi"/>
                <w:iCs/>
                <w:sz w:val="18"/>
                <w:szCs w:val="18"/>
              </w:rPr>
            </w:pPr>
          </w:p>
          <w:p w14:paraId="218DF6F5" w14:textId="77777777" w:rsidR="002F708E" w:rsidRPr="00F93173" w:rsidRDefault="002F708E" w:rsidP="00970243">
            <w:pPr>
              <w:spacing w:line="360" w:lineRule="auto"/>
              <w:jc w:val="center"/>
              <w:rPr>
                <w:rFonts w:asciiTheme="minorHAnsi" w:eastAsiaTheme="majorEastAsia" w:hAnsiTheme="minorHAnsi" w:cstheme="majorBidi"/>
                <w:iCs/>
                <w:sz w:val="18"/>
                <w:szCs w:val="18"/>
              </w:rPr>
            </w:pPr>
          </w:p>
          <w:p w14:paraId="5E47E015" w14:textId="77777777" w:rsidR="002F708E" w:rsidRPr="00D23A7E" w:rsidRDefault="002F708E" w:rsidP="00970243">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2551" w:type="dxa"/>
          </w:tcPr>
          <w:p w14:paraId="066C5F9F" w14:textId="77777777" w:rsidR="002F708E" w:rsidRPr="006B56FD" w:rsidRDefault="002F708E" w:rsidP="00970243">
            <w:pPr>
              <w:spacing w:line="360" w:lineRule="auto"/>
              <w:rPr>
                <w:rFonts w:asciiTheme="minorHAnsi" w:eastAsiaTheme="majorEastAsia" w:hAnsiTheme="minorHAnsi" w:cstheme="minorHAnsi"/>
                <w:b/>
                <w:i/>
                <w:iCs/>
                <w:sz w:val="20"/>
                <w:u w:val="single"/>
              </w:rPr>
            </w:pPr>
          </w:p>
        </w:tc>
        <w:tc>
          <w:tcPr>
            <w:tcW w:w="3685" w:type="dxa"/>
            <w:tcBorders>
              <w:top w:val="thinThickSmallGap" w:sz="12" w:space="0" w:color="0070C0"/>
              <w:bottom w:val="thinThickSmallGap" w:sz="12" w:space="0" w:color="0070C0"/>
            </w:tcBorders>
          </w:tcPr>
          <w:p w14:paraId="069D1003" w14:textId="77777777" w:rsidR="002F708E" w:rsidRDefault="002F708E"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527BEDE0" w14:textId="77777777" w:rsidR="002F708E" w:rsidRPr="00FD4A2B" w:rsidRDefault="002F708E" w:rsidP="00970243">
            <w:pPr>
              <w:spacing w:line="360" w:lineRule="auto"/>
              <w:rPr>
                <w:rFonts w:asciiTheme="minorHAnsi" w:eastAsiaTheme="majorEastAsia" w:hAnsiTheme="minorHAnsi" w:cstheme="majorBidi"/>
                <w:b/>
                <w:i/>
                <w:iCs/>
                <w:sz w:val="10"/>
                <w:szCs w:val="16"/>
                <w:u w:val="single"/>
              </w:rPr>
            </w:pPr>
          </w:p>
          <w:p w14:paraId="77617959" w14:textId="77777777" w:rsidR="002F708E" w:rsidRPr="00FD4A2B" w:rsidRDefault="002F708E"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71793667" w14:textId="77777777" w:rsidR="002F708E" w:rsidRPr="00086D98" w:rsidRDefault="002F708E"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5228FCFC" w14:textId="77777777" w:rsidR="002F708E" w:rsidRPr="00D23A7E" w:rsidRDefault="002F708E"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4AB2ADDB" w14:textId="5ADB491C" w:rsidR="00493C9D" w:rsidRDefault="00A12417" w:rsidP="00AB52B6">
      <w:pPr>
        <w:spacing w:before="360" w:after="240" w:line="240" w:lineRule="auto"/>
        <w:rPr>
          <w:rFonts w:cs="Calibri"/>
          <w:bCs/>
          <w:szCs w:val="22"/>
          <w:lang w:eastAsia="pl-PL"/>
        </w:rPr>
      </w:pPr>
      <w:r w:rsidRPr="00BF49FD">
        <w:rPr>
          <w:rFonts w:asciiTheme="minorHAnsi" w:hAnsiTheme="minorHAnsi" w:cs="Arial"/>
          <w:szCs w:val="22"/>
        </w:rPr>
        <w:t xml:space="preserve">Składając ofertę </w:t>
      </w:r>
      <w:r w:rsidRPr="00FD2948">
        <w:rPr>
          <w:rFonts w:asciiTheme="minorHAnsi" w:hAnsiTheme="minorHAnsi" w:cs="Arial"/>
          <w:szCs w:val="22"/>
        </w:rPr>
        <w:t>w postępowaniu zakupowym</w:t>
      </w:r>
      <w:r>
        <w:rPr>
          <w:rFonts w:asciiTheme="minorHAnsi" w:hAnsiTheme="minorHAnsi" w:cstheme="minorHAnsi"/>
          <w:szCs w:val="22"/>
        </w:rPr>
        <w:t xml:space="preserve"> </w:t>
      </w:r>
      <w:r w:rsidRPr="00FD2948">
        <w:rPr>
          <w:rFonts w:asciiTheme="minorHAnsi" w:hAnsiTheme="minorHAnsi" w:cstheme="minorHAnsi"/>
          <w:szCs w:val="22"/>
        </w:rPr>
        <w:t xml:space="preserve">prowadzonym w trybie przetargu nieograniczonego </w:t>
      </w:r>
      <w:r>
        <w:rPr>
          <w:rFonts w:asciiTheme="minorHAnsi" w:hAnsiTheme="minorHAnsi" w:cstheme="minorHAnsi"/>
          <w:szCs w:val="22"/>
        </w:rPr>
        <w:t>o</w:t>
      </w:r>
      <w:r w:rsidR="000C72D8">
        <w:rPr>
          <w:rFonts w:asciiTheme="minorHAnsi" w:hAnsiTheme="minorHAnsi" w:cstheme="minorHAnsi"/>
          <w:szCs w:val="22"/>
        </w:rPr>
        <w:t> </w:t>
      </w:r>
      <w:r>
        <w:rPr>
          <w:rFonts w:asciiTheme="minorHAnsi" w:hAnsiTheme="minorHAnsi" w:cstheme="minorHAnsi"/>
          <w:szCs w:val="22"/>
        </w:rPr>
        <w:t>nazwie</w:t>
      </w:r>
      <w:r w:rsidRPr="00FD2948">
        <w:rPr>
          <w:rFonts w:asciiTheme="minorHAnsi" w:hAnsiTheme="minorHAnsi" w:cstheme="minorHAnsi"/>
          <w:szCs w:val="22"/>
        </w:rPr>
        <w:t xml:space="preserve">. </w:t>
      </w:r>
      <w:r w:rsidRPr="009B2A00">
        <w:rPr>
          <w:rFonts w:asciiTheme="minorHAnsi" w:hAnsiTheme="minorHAnsi" w:cstheme="minorHAnsi"/>
          <w:szCs w:val="22"/>
        </w:rPr>
        <w:t>„</w:t>
      </w:r>
      <w:r w:rsidR="00FE7FB0" w:rsidRPr="00FE7FB0">
        <w:rPr>
          <w:rFonts w:cs="Arial"/>
          <w:b/>
          <w:i/>
          <w:snapToGrid w:val="0"/>
          <w:color w:val="000000"/>
          <w:szCs w:val="22"/>
        </w:rPr>
        <w:t>Budowa przyłączy kablowych nN na terenie działania RE Stalowa Wola - 5 części</w:t>
      </w:r>
      <w:r w:rsidRPr="009B2A00">
        <w:rPr>
          <w:rFonts w:asciiTheme="minorHAnsi" w:hAnsiTheme="minorHAnsi" w:cstheme="minorHAnsi"/>
          <w:szCs w:val="22"/>
        </w:rPr>
        <w:t>”,</w:t>
      </w:r>
      <w:r w:rsidRPr="00FD2948">
        <w:rPr>
          <w:rFonts w:asciiTheme="minorHAnsi" w:hAnsiTheme="minorHAnsi" w:cstheme="minorHAnsi"/>
          <w:szCs w:val="22"/>
        </w:rPr>
        <w:t xml:space="preserve"> </w:t>
      </w:r>
      <w:r w:rsidRPr="00A12417">
        <w:rPr>
          <w:rFonts w:cs="Calibri"/>
          <w:b/>
          <w:bCs/>
          <w:szCs w:val="22"/>
          <w:lang w:eastAsia="pl-PL"/>
        </w:rPr>
        <w:t>oświadczamy</w:t>
      </w:r>
      <w:r w:rsidRPr="00A12417">
        <w:rPr>
          <w:rFonts w:cs="Calibri"/>
          <w:bCs/>
          <w:szCs w:val="22"/>
          <w:lang w:eastAsia="pl-PL"/>
        </w:rPr>
        <w:t xml:space="preserve">, że w okresie ostatnich </w:t>
      </w:r>
      <w:r w:rsidR="009B2A00" w:rsidRPr="00FE7FB0">
        <w:rPr>
          <w:rFonts w:cs="Calibri"/>
          <w:bCs/>
          <w:szCs w:val="22"/>
          <w:lang w:eastAsia="pl-PL"/>
        </w:rPr>
        <w:t>5</w:t>
      </w:r>
      <w:r w:rsidRPr="00A12417">
        <w:rPr>
          <w:rFonts w:cs="Calibri"/>
          <w:bCs/>
          <w:szCs w:val="22"/>
          <w:lang w:eastAsia="pl-PL"/>
        </w:rPr>
        <w:t xml:space="preserve"> lat przed upływem terminu składania Ofert wykonaliśmy następujące zamówienia:</w:t>
      </w:r>
    </w:p>
    <w:tbl>
      <w:tblPr>
        <w:tblW w:w="1066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28" w:type="dxa"/>
        </w:tblCellMar>
        <w:tblLook w:val="0000" w:firstRow="0" w:lastRow="0" w:firstColumn="0" w:lastColumn="0" w:noHBand="0" w:noVBand="0"/>
      </w:tblPr>
      <w:tblGrid>
        <w:gridCol w:w="438"/>
        <w:gridCol w:w="1825"/>
        <w:gridCol w:w="1825"/>
        <w:gridCol w:w="1750"/>
        <w:gridCol w:w="976"/>
        <w:gridCol w:w="938"/>
        <w:gridCol w:w="2908"/>
      </w:tblGrid>
      <w:tr w:rsidR="00247250" w:rsidRPr="004651BA" w14:paraId="6C2A2AE7" w14:textId="77777777" w:rsidTr="003D3156">
        <w:trPr>
          <w:trHeight w:val="70"/>
          <w:tblHeader/>
          <w:jc w:val="center"/>
        </w:trPr>
        <w:tc>
          <w:tcPr>
            <w:tcW w:w="205" w:type="pct"/>
            <w:vMerge w:val="restart"/>
            <w:tcBorders>
              <w:top w:val="single" w:sz="4" w:space="0" w:color="auto"/>
              <w:left w:val="single" w:sz="4" w:space="0" w:color="auto"/>
            </w:tcBorders>
            <w:shd w:val="clear" w:color="auto" w:fill="C6D9F1" w:themeFill="text2" w:themeFillTint="33"/>
            <w:vAlign w:val="center"/>
          </w:tcPr>
          <w:p w14:paraId="43C49495" w14:textId="77777777" w:rsidR="00D65232" w:rsidRPr="000D4627" w:rsidRDefault="00D65232" w:rsidP="00EA4D6B">
            <w:pPr>
              <w:jc w:val="center"/>
              <w:rPr>
                <w:rFonts w:cs="Calibri"/>
                <w:b/>
                <w:sz w:val="18"/>
                <w:szCs w:val="16"/>
              </w:rPr>
            </w:pPr>
            <w:r w:rsidRPr="000D4627">
              <w:rPr>
                <w:rFonts w:cs="Calibri"/>
                <w:b/>
                <w:sz w:val="18"/>
                <w:szCs w:val="16"/>
              </w:rPr>
              <w:t>Lp.</w:t>
            </w:r>
          </w:p>
        </w:tc>
        <w:tc>
          <w:tcPr>
            <w:tcW w:w="856" w:type="pct"/>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6784F2CA" w14:textId="77777777" w:rsidR="00D65232" w:rsidRPr="000D4627" w:rsidRDefault="00A12417" w:rsidP="00A12417">
            <w:pPr>
              <w:spacing w:line="240" w:lineRule="auto"/>
              <w:jc w:val="center"/>
              <w:rPr>
                <w:rFonts w:cs="Calibri"/>
                <w:b/>
                <w:sz w:val="18"/>
                <w:szCs w:val="16"/>
              </w:rPr>
            </w:pPr>
            <w:r>
              <w:rPr>
                <w:rFonts w:cs="Calibri"/>
                <w:b/>
                <w:sz w:val="18"/>
                <w:szCs w:val="16"/>
              </w:rPr>
              <w:t>P</w:t>
            </w:r>
            <w:r w:rsidR="00D65232" w:rsidRPr="000D4627">
              <w:rPr>
                <w:rFonts w:cs="Calibri"/>
                <w:b/>
                <w:sz w:val="18"/>
                <w:szCs w:val="16"/>
              </w:rPr>
              <w:t xml:space="preserve">rzedmiot </w:t>
            </w:r>
            <w:r>
              <w:rPr>
                <w:rFonts w:cs="Calibri"/>
                <w:b/>
                <w:sz w:val="18"/>
                <w:szCs w:val="16"/>
              </w:rPr>
              <w:t>zamówienia</w:t>
            </w:r>
          </w:p>
        </w:tc>
        <w:tc>
          <w:tcPr>
            <w:tcW w:w="856" w:type="pct"/>
            <w:vMerge w:val="restart"/>
            <w:tcBorders>
              <w:top w:val="single" w:sz="4" w:space="0" w:color="auto"/>
            </w:tcBorders>
            <w:shd w:val="clear" w:color="auto" w:fill="C6D9F1" w:themeFill="text2" w:themeFillTint="33"/>
            <w:vAlign w:val="center"/>
          </w:tcPr>
          <w:p w14:paraId="72632757" w14:textId="77777777" w:rsidR="00D65232" w:rsidRPr="000D4627" w:rsidRDefault="00D65232" w:rsidP="00D65232">
            <w:pPr>
              <w:jc w:val="center"/>
              <w:rPr>
                <w:rFonts w:cs="Calibri"/>
                <w:b/>
                <w:sz w:val="18"/>
                <w:szCs w:val="16"/>
              </w:rPr>
            </w:pPr>
            <w:r>
              <w:rPr>
                <w:rFonts w:cs="Calibri"/>
                <w:b/>
                <w:sz w:val="18"/>
                <w:szCs w:val="16"/>
              </w:rPr>
              <w:t xml:space="preserve">Zakres rzeczowy </w:t>
            </w:r>
            <w:r w:rsidR="00A12417" w:rsidRPr="00A12417">
              <w:rPr>
                <w:rFonts w:cs="Calibri"/>
                <w:b/>
                <w:sz w:val="18"/>
                <w:szCs w:val="16"/>
              </w:rPr>
              <w:t>zamówienia</w:t>
            </w:r>
          </w:p>
        </w:tc>
        <w:tc>
          <w:tcPr>
            <w:tcW w:w="821" w:type="pct"/>
            <w:vMerge w:val="restart"/>
            <w:tcBorders>
              <w:top w:val="single" w:sz="4" w:space="0" w:color="auto"/>
            </w:tcBorders>
            <w:shd w:val="clear" w:color="auto" w:fill="C6D9F1" w:themeFill="text2" w:themeFillTint="33"/>
            <w:vAlign w:val="center"/>
          </w:tcPr>
          <w:p w14:paraId="60E92D63" w14:textId="77777777" w:rsidR="00D65232" w:rsidRPr="00A12417" w:rsidRDefault="00D65232" w:rsidP="00247250">
            <w:pPr>
              <w:jc w:val="center"/>
              <w:rPr>
                <w:rFonts w:cs="Calibri"/>
                <w:b/>
                <w:sz w:val="18"/>
                <w:szCs w:val="16"/>
              </w:rPr>
            </w:pPr>
            <w:r w:rsidRPr="00A12417">
              <w:rPr>
                <w:rFonts w:cs="Calibri"/>
                <w:b/>
                <w:sz w:val="18"/>
                <w:szCs w:val="16"/>
              </w:rPr>
              <w:t>Wartość netto zrealizowanych</w:t>
            </w:r>
            <w:r w:rsidR="00247250" w:rsidRPr="00A12417">
              <w:rPr>
                <w:rFonts w:cs="Calibri"/>
                <w:b/>
                <w:sz w:val="18"/>
                <w:szCs w:val="16"/>
              </w:rPr>
              <w:br/>
            </w:r>
            <w:r w:rsidR="00A12417" w:rsidRPr="00A12417">
              <w:rPr>
                <w:rFonts w:cs="Calibri"/>
                <w:b/>
                <w:sz w:val="18"/>
                <w:szCs w:val="16"/>
              </w:rPr>
              <w:t>zamówień</w:t>
            </w:r>
          </w:p>
        </w:tc>
        <w:tc>
          <w:tcPr>
            <w:tcW w:w="898" w:type="pct"/>
            <w:gridSpan w:val="2"/>
            <w:tcBorders>
              <w:top w:val="single" w:sz="4" w:space="0" w:color="auto"/>
              <w:bottom w:val="single" w:sz="4" w:space="0" w:color="auto"/>
            </w:tcBorders>
            <w:shd w:val="clear" w:color="auto" w:fill="C6D9F1" w:themeFill="text2" w:themeFillTint="33"/>
            <w:vAlign w:val="center"/>
          </w:tcPr>
          <w:p w14:paraId="6C7F27AC" w14:textId="77777777" w:rsidR="00D65232" w:rsidRPr="00A12417" w:rsidRDefault="00D65232" w:rsidP="000003D5">
            <w:pPr>
              <w:spacing w:line="240" w:lineRule="auto"/>
              <w:jc w:val="center"/>
              <w:rPr>
                <w:rFonts w:cs="Calibri"/>
                <w:b/>
                <w:sz w:val="16"/>
                <w:szCs w:val="16"/>
              </w:rPr>
            </w:pPr>
            <w:r w:rsidRPr="00A12417">
              <w:rPr>
                <w:rFonts w:cs="Calibri"/>
                <w:b/>
                <w:sz w:val="18"/>
                <w:szCs w:val="16"/>
              </w:rPr>
              <w:t xml:space="preserve">Termin realizacji </w:t>
            </w:r>
            <w:r w:rsidRPr="00A12417">
              <w:rPr>
                <w:rFonts w:cs="Calibri"/>
                <w:b/>
                <w:sz w:val="18"/>
                <w:szCs w:val="16"/>
              </w:rPr>
              <w:br/>
            </w:r>
            <w:r w:rsidR="00A12417" w:rsidRPr="00A12417">
              <w:rPr>
                <w:rFonts w:cs="Calibri"/>
                <w:b/>
                <w:sz w:val="18"/>
                <w:szCs w:val="16"/>
              </w:rPr>
              <w:t>zamówienia</w:t>
            </w:r>
          </w:p>
        </w:tc>
        <w:tc>
          <w:tcPr>
            <w:tcW w:w="1365" w:type="pct"/>
            <w:tcBorders>
              <w:top w:val="single" w:sz="4" w:space="0" w:color="auto"/>
              <w:bottom w:val="single" w:sz="4" w:space="0" w:color="auto"/>
            </w:tcBorders>
            <w:shd w:val="clear" w:color="auto" w:fill="C6D9F1" w:themeFill="text2" w:themeFillTint="33"/>
            <w:vAlign w:val="center"/>
          </w:tcPr>
          <w:p w14:paraId="6521E339" w14:textId="77777777" w:rsidR="00D65232" w:rsidRDefault="00D65232" w:rsidP="00890834">
            <w:pPr>
              <w:jc w:val="center"/>
              <w:rPr>
                <w:rFonts w:cs="Calibri"/>
                <w:b/>
                <w:sz w:val="18"/>
                <w:szCs w:val="16"/>
              </w:rPr>
            </w:pPr>
            <w:r>
              <w:rPr>
                <w:rFonts w:cs="Calibri"/>
                <w:b/>
                <w:sz w:val="18"/>
                <w:szCs w:val="16"/>
              </w:rPr>
              <w:t xml:space="preserve">Nazwa </w:t>
            </w:r>
            <w:r w:rsidR="00A12417">
              <w:rPr>
                <w:rFonts w:cs="Calibri"/>
                <w:b/>
                <w:sz w:val="18"/>
                <w:szCs w:val="16"/>
              </w:rPr>
              <w:t>Odbiorcy</w:t>
            </w:r>
          </w:p>
          <w:p w14:paraId="6016F7B8" w14:textId="77777777" w:rsidR="00D65232" w:rsidRPr="00D65232" w:rsidRDefault="00A12417" w:rsidP="000003D5">
            <w:pPr>
              <w:spacing w:line="240" w:lineRule="auto"/>
              <w:jc w:val="center"/>
              <w:rPr>
                <w:rFonts w:cs="Calibri"/>
                <w:sz w:val="16"/>
                <w:szCs w:val="16"/>
              </w:rPr>
            </w:pPr>
            <w:r>
              <w:rPr>
                <w:rFonts w:cs="Calibri"/>
                <w:sz w:val="16"/>
                <w:szCs w:val="16"/>
              </w:rPr>
              <w:t>(</w:t>
            </w:r>
            <w:r w:rsidR="000003D5">
              <w:rPr>
                <w:rFonts w:cs="Calibri"/>
                <w:sz w:val="16"/>
                <w:szCs w:val="16"/>
              </w:rPr>
              <w:t>w</w:t>
            </w:r>
            <w:r w:rsidR="00D65232" w:rsidRPr="00D65232">
              <w:rPr>
                <w:rFonts w:cs="Calibri"/>
                <w:sz w:val="16"/>
                <w:szCs w:val="16"/>
              </w:rPr>
              <w:t xml:space="preserve">raz z </w:t>
            </w:r>
            <w:r>
              <w:rPr>
                <w:rFonts w:cs="Calibri"/>
                <w:sz w:val="16"/>
                <w:szCs w:val="16"/>
              </w:rPr>
              <w:t>adresem</w:t>
            </w:r>
            <w:r w:rsidR="000003D5">
              <w:rPr>
                <w:rFonts w:cs="Calibri"/>
                <w:sz w:val="16"/>
                <w:szCs w:val="16"/>
              </w:rPr>
              <w:t xml:space="preserve"> </w:t>
            </w:r>
            <w:r w:rsidR="00D65232" w:rsidRPr="00D65232">
              <w:rPr>
                <w:rFonts w:cs="Calibri"/>
                <w:sz w:val="16"/>
                <w:szCs w:val="16"/>
              </w:rPr>
              <w:t>i nr telefonu</w:t>
            </w:r>
            <w:r>
              <w:rPr>
                <w:rFonts w:cs="Calibri"/>
                <w:sz w:val="16"/>
                <w:szCs w:val="16"/>
              </w:rPr>
              <w:t>)</w:t>
            </w:r>
          </w:p>
        </w:tc>
      </w:tr>
      <w:tr w:rsidR="00247250" w:rsidRPr="004651BA" w14:paraId="1480678D" w14:textId="77777777" w:rsidTr="003D3156">
        <w:trPr>
          <w:trHeight w:val="65"/>
          <w:tblHeader/>
          <w:jc w:val="center"/>
        </w:trPr>
        <w:tc>
          <w:tcPr>
            <w:tcW w:w="205" w:type="pct"/>
            <w:vMerge/>
            <w:tcBorders>
              <w:left w:val="single" w:sz="4" w:space="0" w:color="auto"/>
            </w:tcBorders>
            <w:vAlign w:val="center"/>
          </w:tcPr>
          <w:p w14:paraId="28BCD0B0" w14:textId="77777777" w:rsidR="00D65232" w:rsidRPr="004651BA" w:rsidRDefault="00D65232" w:rsidP="00EA4D6B">
            <w:pPr>
              <w:jc w:val="center"/>
              <w:rPr>
                <w:rFonts w:cs="Calibri"/>
                <w:i/>
              </w:rPr>
            </w:pPr>
          </w:p>
        </w:tc>
        <w:tc>
          <w:tcPr>
            <w:tcW w:w="856" w:type="pct"/>
            <w:vMerge/>
            <w:tcBorders>
              <w:top w:val="nil"/>
              <w:bottom w:val="single" w:sz="4" w:space="0" w:color="auto"/>
              <w:right w:val="single" w:sz="4" w:space="0" w:color="auto"/>
            </w:tcBorders>
            <w:vAlign w:val="center"/>
          </w:tcPr>
          <w:p w14:paraId="6E9EB1A6" w14:textId="77777777" w:rsidR="00D65232" w:rsidRPr="004651BA" w:rsidRDefault="00D65232" w:rsidP="00EA4D6B">
            <w:pPr>
              <w:jc w:val="center"/>
              <w:rPr>
                <w:rFonts w:cs="Calibri"/>
                <w:i/>
              </w:rPr>
            </w:pPr>
          </w:p>
        </w:tc>
        <w:tc>
          <w:tcPr>
            <w:tcW w:w="856" w:type="pct"/>
            <w:vMerge/>
            <w:tcBorders>
              <w:bottom w:val="single" w:sz="4" w:space="0" w:color="auto"/>
            </w:tcBorders>
          </w:tcPr>
          <w:p w14:paraId="5912129B" w14:textId="77777777" w:rsidR="00D65232" w:rsidRPr="004651BA" w:rsidRDefault="00D65232" w:rsidP="00EA4D6B">
            <w:pPr>
              <w:jc w:val="center"/>
              <w:rPr>
                <w:rFonts w:cs="Calibri"/>
                <w:i/>
              </w:rPr>
            </w:pPr>
          </w:p>
        </w:tc>
        <w:tc>
          <w:tcPr>
            <w:tcW w:w="821" w:type="pct"/>
            <w:vMerge/>
            <w:tcBorders>
              <w:bottom w:val="single" w:sz="4" w:space="0" w:color="auto"/>
            </w:tcBorders>
          </w:tcPr>
          <w:p w14:paraId="2560B454" w14:textId="77777777" w:rsidR="00D65232" w:rsidRPr="00A12417" w:rsidRDefault="00D65232" w:rsidP="00EA4D6B">
            <w:pPr>
              <w:jc w:val="center"/>
              <w:rPr>
                <w:rFonts w:cs="Calibri"/>
                <w:i/>
              </w:rPr>
            </w:pPr>
          </w:p>
        </w:tc>
        <w:tc>
          <w:tcPr>
            <w:tcW w:w="458" w:type="pct"/>
            <w:tcBorders>
              <w:top w:val="nil"/>
              <w:bottom w:val="single" w:sz="4" w:space="0" w:color="auto"/>
            </w:tcBorders>
            <w:shd w:val="clear" w:color="auto" w:fill="DBE5F1" w:themeFill="accent1" w:themeFillTint="33"/>
            <w:vAlign w:val="center"/>
          </w:tcPr>
          <w:p w14:paraId="09F2C333" w14:textId="77777777" w:rsidR="00D65232" w:rsidRPr="00A12417" w:rsidRDefault="00D65232" w:rsidP="000003D5">
            <w:pPr>
              <w:spacing w:line="240" w:lineRule="auto"/>
              <w:jc w:val="center"/>
              <w:rPr>
                <w:rFonts w:cs="Calibri"/>
                <w:i/>
                <w:sz w:val="16"/>
                <w:szCs w:val="16"/>
              </w:rPr>
            </w:pPr>
            <w:r w:rsidRPr="00A12417">
              <w:rPr>
                <w:rFonts w:cs="Calibri"/>
                <w:i/>
                <w:sz w:val="16"/>
                <w:szCs w:val="16"/>
              </w:rPr>
              <w:t>Data</w:t>
            </w:r>
          </w:p>
          <w:p w14:paraId="41373659" w14:textId="77777777" w:rsidR="00D65232" w:rsidRPr="00A12417" w:rsidRDefault="00D65232" w:rsidP="000003D5">
            <w:pPr>
              <w:spacing w:line="240" w:lineRule="auto"/>
              <w:jc w:val="center"/>
              <w:rPr>
                <w:rFonts w:cs="Calibri"/>
                <w:i/>
                <w:sz w:val="16"/>
                <w:szCs w:val="16"/>
              </w:rPr>
            </w:pPr>
            <w:r w:rsidRPr="00A12417">
              <w:rPr>
                <w:rFonts w:cs="Calibri"/>
                <w:i/>
                <w:sz w:val="16"/>
                <w:szCs w:val="16"/>
              </w:rPr>
              <w:t>rozpoczęcia</w:t>
            </w:r>
          </w:p>
        </w:tc>
        <w:tc>
          <w:tcPr>
            <w:tcW w:w="440" w:type="pct"/>
            <w:tcBorders>
              <w:top w:val="nil"/>
              <w:bottom w:val="single" w:sz="4" w:space="0" w:color="auto"/>
              <w:right w:val="single" w:sz="4" w:space="0" w:color="auto"/>
            </w:tcBorders>
            <w:shd w:val="clear" w:color="auto" w:fill="DBE5F1" w:themeFill="accent1" w:themeFillTint="33"/>
            <w:vAlign w:val="center"/>
          </w:tcPr>
          <w:p w14:paraId="7E2CBE5C" w14:textId="77777777" w:rsidR="00D65232" w:rsidRPr="00A12417" w:rsidRDefault="00D65232" w:rsidP="000003D5">
            <w:pPr>
              <w:spacing w:line="240" w:lineRule="auto"/>
              <w:jc w:val="center"/>
              <w:rPr>
                <w:rFonts w:cs="Calibri"/>
                <w:i/>
                <w:sz w:val="16"/>
                <w:szCs w:val="16"/>
              </w:rPr>
            </w:pPr>
            <w:r w:rsidRPr="00A12417">
              <w:rPr>
                <w:rFonts w:cs="Calibri"/>
                <w:i/>
                <w:sz w:val="16"/>
                <w:szCs w:val="16"/>
              </w:rPr>
              <w:t>Data</w:t>
            </w:r>
          </w:p>
          <w:p w14:paraId="158FBAF2" w14:textId="77777777" w:rsidR="00D65232" w:rsidRPr="00A12417" w:rsidRDefault="00D65232" w:rsidP="000003D5">
            <w:pPr>
              <w:spacing w:line="240" w:lineRule="auto"/>
              <w:jc w:val="center"/>
              <w:rPr>
                <w:rFonts w:cs="Calibri"/>
                <w:i/>
                <w:sz w:val="16"/>
                <w:szCs w:val="16"/>
              </w:rPr>
            </w:pPr>
            <w:r w:rsidRPr="00A12417">
              <w:rPr>
                <w:rFonts w:cs="Calibri"/>
                <w:i/>
                <w:sz w:val="16"/>
                <w:szCs w:val="16"/>
              </w:rPr>
              <w:t>zakończenia</w:t>
            </w:r>
          </w:p>
        </w:tc>
        <w:tc>
          <w:tcPr>
            <w:tcW w:w="1365" w:type="pct"/>
            <w:tcBorders>
              <w:top w:val="nil"/>
              <w:bottom w:val="single" w:sz="4" w:space="0" w:color="auto"/>
              <w:right w:val="single" w:sz="4" w:space="0" w:color="auto"/>
            </w:tcBorders>
            <w:shd w:val="clear" w:color="auto" w:fill="DBE5F1" w:themeFill="accent1" w:themeFillTint="33"/>
          </w:tcPr>
          <w:p w14:paraId="4603A291" w14:textId="77777777" w:rsidR="00D65232" w:rsidRPr="000D4627" w:rsidRDefault="00D65232" w:rsidP="00EA4D6B">
            <w:pPr>
              <w:jc w:val="center"/>
              <w:rPr>
                <w:rFonts w:cs="Calibri"/>
                <w:i/>
                <w:sz w:val="16"/>
                <w:szCs w:val="16"/>
              </w:rPr>
            </w:pPr>
          </w:p>
        </w:tc>
      </w:tr>
      <w:tr w:rsidR="00247250" w:rsidRPr="004651BA" w14:paraId="3E342A3E" w14:textId="77777777" w:rsidTr="003D3156">
        <w:trPr>
          <w:trHeight w:val="65"/>
          <w:jc w:val="center"/>
        </w:trPr>
        <w:tc>
          <w:tcPr>
            <w:tcW w:w="205" w:type="pct"/>
            <w:tcBorders>
              <w:right w:val="single" w:sz="4" w:space="0" w:color="auto"/>
            </w:tcBorders>
            <w:vAlign w:val="center"/>
          </w:tcPr>
          <w:p w14:paraId="1D113BA8" w14:textId="77777777" w:rsidR="00D65232" w:rsidRPr="00B22747" w:rsidRDefault="00F71BCF" w:rsidP="00890834">
            <w:pPr>
              <w:tabs>
                <w:tab w:val="left" w:pos="71"/>
              </w:tabs>
              <w:autoSpaceDE w:val="0"/>
              <w:autoSpaceDN w:val="0"/>
              <w:spacing w:before="60" w:after="60" w:line="240" w:lineRule="auto"/>
              <w:jc w:val="center"/>
              <w:rPr>
                <w:rFonts w:cs="Calibri"/>
                <w:szCs w:val="22"/>
              </w:rPr>
            </w:pPr>
            <w:r w:rsidRPr="00B22747">
              <w:rPr>
                <w:rFonts w:cs="Calibri"/>
                <w:szCs w:val="22"/>
              </w:rPr>
              <w:t>1</w:t>
            </w:r>
          </w:p>
        </w:tc>
        <w:tc>
          <w:tcPr>
            <w:tcW w:w="856" w:type="pct"/>
            <w:tcBorders>
              <w:top w:val="single" w:sz="4" w:space="0" w:color="auto"/>
              <w:left w:val="single" w:sz="4" w:space="0" w:color="auto"/>
              <w:bottom w:val="single" w:sz="4" w:space="0" w:color="auto"/>
              <w:right w:val="single" w:sz="4" w:space="0" w:color="auto"/>
            </w:tcBorders>
            <w:vAlign w:val="center"/>
          </w:tcPr>
          <w:p w14:paraId="392A4EAF" w14:textId="77777777" w:rsidR="00D65232" w:rsidRPr="00B22747" w:rsidRDefault="00D65232" w:rsidP="00890834">
            <w:pPr>
              <w:spacing w:before="60" w:after="60" w:line="240" w:lineRule="auto"/>
              <w:jc w:val="left"/>
              <w:rPr>
                <w:rFonts w:cs="Calibri"/>
                <w:szCs w:val="22"/>
              </w:rPr>
            </w:pPr>
          </w:p>
        </w:tc>
        <w:tc>
          <w:tcPr>
            <w:tcW w:w="856" w:type="pct"/>
            <w:tcBorders>
              <w:top w:val="single" w:sz="4" w:space="0" w:color="auto"/>
              <w:left w:val="single" w:sz="4" w:space="0" w:color="auto"/>
              <w:bottom w:val="single" w:sz="4" w:space="0" w:color="auto"/>
              <w:right w:val="single" w:sz="4" w:space="0" w:color="auto"/>
            </w:tcBorders>
            <w:vAlign w:val="center"/>
          </w:tcPr>
          <w:p w14:paraId="27196153" w14:textId="77777777" w:rsidR="00D65232" w:rsidRPr="00B22747" w:rsidRDefault="00D65232" w:rsidP="00890834">
            <w:pPr>
              <w:spacing w:before="60" w:after="60" w:line="240" w:lineRule="auto"/>
              <w:jc w:val="left"/>
              <w:rPr>
                <w:rFonts w:cs="Calibri"/>
                <w:szCs w:val="22"/>
              </w:rPr>
            </w:pPr>
          </w:p>
        </w:tc>
        <w:tc>
          <w:tcPr>
            <w:tcW w:w="821" w:type="pct"/>
            <w:tcBorders>
              <w:top w:val="single" w:sz="4" w:space="0" w:color="auto"/>
              <w:left w:val="single" w:sz="4" w:space="0" w:color="auto"/>
              <w:bottom w:val="single" w:sz="4" w:space="0" w:color="auto"/>
              <w:right w:val="single" w:sz="4" w:space="0" w:color="auto"/>
            </w:tcBorders>
            <w:vAlign w:val="center"/>
          </w:tcPr>
          <w:p w14:paraId="13B76726" w14:textId="77777777" w:rsidR="00D65232" w:rsidRPr="00B22747" w:rsidRDefault="00D65232" w:rsidP="00890834">
            <w:pPr>
              <w:spacing w:before="60" w:after="60" w:line="240" w:lineRule="auto"/>
              <w:jc w:val="center"/>
              <w:rPr>
                <w:rFonts w:cs="Calibri"/>
                <w:szCs w:val="22"/>
              </w:rPr>
            </w:pPr>
          </w:p>
        </w:tc>
        <w:tc>
          <w:tcPr>
            <w:tcW w:w="458" w:type="pct"/>
            <w:tcBorders>
              <w:top w:val="single" w:sz="4" w:space="0" w:color="auto"/>
              <w:left w:val="single" w:sz="4" w:space="0" w:color="auto"/>
              <w:bottom w:val="single" w:sz="4" w:space="0" w:color="auto"/>
              <w:right w:val="single" w:sz="4" w:space="0" w:color="auto"/>
            </w:tcBorders>
            <w:vAlign w:val="center"/>
          </w:tcPr>
          <w:p w14:paraId="7DFCE6E8" w14:textId="77777777" w:rsidR="00D65232" w:rsidRPr="00B22747" w:rsidRDefault="00D65232" w:rsidP="00890834">
            <w:pPr>
              <w:spacing w:before="60" w:after="60" w:line="240" w:lineRule="auto"/>
              <w:jc w:val="center"/>
              <w:rPr>
                <w:rFonts w:cs="Calibri"/>
                <w:szCs w:val="22"/>
              </w:rPr>
            </w:pPr>
          </w:p>
        </w:tc>
        <w:tc>
          <w:tcPr>
            <w:tcW w:w="440" w:type="pct"/>
            <w:tcBorders>
              <w:top w:val="single" w:sz="4" w:space="0" w:color="auto"/>
              <w:left w:val="single" w:sz="4" w:space="0" w:color="auto"/>
              <w:bottom w:val="single" w:sz="4" w:space="0" w:color="auto"/>
              <w:right w:val="single" w:sz="4" w:space="0" w:color="auto"/>
            </w:tcBorders>
            <w:vAlign w:val="center"/>
          </w:tcPr>
          <w:p w14:paraId="6A3344C5" w14:textId="77777777" w:rsidR="00D65232" w:rsidRPr="00B22747" w:rsidRDefault="00D65232" w:rsidP="00890834">
            <w:pPr>
              <w:spacing w:before="60" w:after="60" w:line="240" w:lineRule="auto"/>
              <w:jc w:val="center"/>
              <w:rPr>
                <w:rFonts w:cs="Calibri"/>
                <w:szCs w:val="22"/>
              </w:rPr>
            </w:pPr>
          </w:p>
        </w:tc>
        <w:tc>
          <w:tcPr>
            <w:tcW w:w="1365" w:type="pct"/>
            <w:tcBorders>
              <w:top w:val="single" w:sz="4" w:space="0" w:color="auto"/>
              <w:left w:val="single" w:sz="4" w:space="0" w:color="auto"/>
              <w:bottom w:val="single" w:sz="4" w:space="0" w:color="auto"/>
              <w:right w:val="single" w:sz="4" w:space="0" w:color="auto"/>
            </w:tcBorders>
            <w:vAlign w:val="center"/>
          </w:tcPr>
          <w:p w14:paraId="4BE22863" w14:textId="77777777" w:rsidR="00D65232" w:rsidRPr="00B22747" w:rsidRDefault="00D65232" w:rsidP="00890834">
            <w:pPr>
              <w:spacing w:before="60" w:after="60" w:line="240" w:lineRule="auto"/>
              <w:jc w:val="left"/>
              <w:rPr>
                <w:rFonts w:cs="Calibri"/>
                <w:szCs w:val="22"/>
              </w:rPr>
            </w:pPr>
          </w:p>
        </w:tc>
      </w:tr>
      <w:tr w:rsidR="00F71BCF" w:rsidRPr="004651BA" w14:paraId="1E14DEBA" w14:textId="77777777" w:rsidTr="003D3156">
        <w:trPr>
          <w:trHeight w:val="65"/>
          <w:jc w:val="center"/>
        </w:trPr>
        <w:tc>
          <w:tcPr>
            <w:tcW w:w="205" w:type="pct"/>
            <w:tcBorders>
              <w:right w:val="single" w:sz="4" w:space="0" w:color="auto"/>
            </w:tcBorders>
            <w:vAlign w:val="center"/>
          </w:tcPr>
          <w:p w14:paraId="724562EA" w14:textId="77777777" w:rsidR="00F71BCF" w:rsidRPr="00B22747" w:rsidRDefault="00F71BCF" w:rsidP="00890834">
            <w:pPr>
              <w:tabs>
                <w:tab w:val="left" w:pos="71"/>
              </w:tabs>
              <w:autoSpaceDE w:val="0"/>
              <w:autoSpaceDN w:val="0"/>
              <w:spacing w:before="60" w:after="60" w:line="240" w:lineRule="auto"/>
              <w:jc w:val="center"/>
              <w:rPr>
                <w:rFonts w:cs="Calibri"/>
                <w:szCs w:val="22"/>
              </w:rPr>
            </w:pPr>
            <w:r w:rsidRPr="00B22747">
              <w:rPr>
                <w:rFonts w:cs="Calibri"/>
                <w:szCs w:val="22"/>
              </w:rPr>
              <w:t>2</w:t>
            </w:r>
          </w:p>
        </w:tc>
        <w:tc>
          <w:tcPr>
            <w:tcW w:w="856" w:type="pct"/>
            <w:tcBorders>
              <w:top w:val="single" w:sz="4" w:space="0" w:color="auto"/>
              <w:left w:val="single" w:sz="4" w:space="0" w:color="auto"/>
              <w:bottom w:val="single" w:sz="4" w:space="0" w:color="auto"/>
              <w:right w:val="single" w:sz="4" w:space="0" w:color="auto"/>
            </w:tcBorders>
            <w:vAlign w:val="center"/>
          </w:tcPr>
          <w:p w14:paraId="6AF09567" w14:textId="77777777" w:rsidR="00F71BCF" w:rsidRPr="00B22747" w:rsidRDefault="00F71BCF" w:rsidP="00890834">
            <w:pPr>
              <w:spacing w:before="60" w:after="60" w:line="240" w:lineRule="auto"/>
              <w:jc w:val="left"/>
              <w:rPr>
                <w:rFonts w:cs="Calibri"/>
                <w:szCs w:val="22"/>
              </w:rPr>
            </w:pPr>
          </w:p>
        </w:tc>
        <w:tc>
          <w:tcPr>
            <w:tcW w:w="856" w:type="pct"/>
            <w:tcBorders>
              <w:top w:val="single" w:sz="4" w:space="0" w:color="auto"/>
              <w:left w:val="single" w:sz="4" w:space="0" w:color="auto"/>
              <w:bottom w:val="single" w:sz="4" w:space="0" w:color="auto"/>
              <w:right w:val="single" w:sz="4" w:space="0" w:color="auto"/>
            </w:tcBorders>
            <w:vAlign w:val="center"/>
          </w:tcPr>
          <w:p w14:paraId="2AA08DED" w14:textId="77777777" w:rsidR="00F71BCF" w:rsidRPr="00B22747" w:rsidRDefault="00F71BCF" w:rsidP="00890834">
            <w:pPr>
              <w:spacing w:before="60" w:after="60" w:line="240" w:lineRule="auto"/>
              <w:jc w:val="left"/>
              <w:rPr>
                <w:rFonts w:cs="Calibri"/>
                <w:szCs w:val="22"/>
              </w:rPr>
            </w:pPr>
          </w:p>
        </w:tc>
        <w:tc>
          <w:tcPr>
            <w:tcW w:w="821" w:type="pct"/>
            <w:tcBorders>
              <w:top w:val="single" w:sz="4" w:space="0" w:color="auto"/>
              <w:left w:val="single" w:sz="4" w:space="0" w:color="auto"/>
              <w:bottom w:val="single" w:sz="4" w:space="0" w:color="auto"/>
              <w:right w:val="single" w:sz="4" w:space="0" w:color="auto"/>
            </w:tcBorders>
            <w:vAlign w:val="center"/>
          </w:tcPr>
          <w:p w14:paraId="6C717A29" w14:textId="77777777" w:rsidR="00F71BCF" w:rsidRPr="00B22747" w:rsidRDefault="00F71BCF" w:rsidP="00890834">
            <w:pPr>
              <w:spacing w:before="60" w:after="60" w:line="240" w:lineRule="auto"/>
              <w:jc w:val="center"/>
              <w:rPr>
                <w:rFonts w:cs="Calibri"/>
                <w:szCs w:val="22"/>
              </w:rPr>
            </w:pPr>
          </w:p>
        </w:tc>
        <w:tc>
          <w:tcPr>
            <w:tcW w:w="458" w:type="pct"/>
            <w:tcBorders>
              <w:top w:val="single" w:sz="4" w:space="0" w:color="auto"/>
              <w:left w:val="single" w:sz="4" w:space="0" w:color="auto"/>
              <w:bottom w:val="single" w:sz="4" w:space="0" w:color="auto"/>
              <w:right w:val="single" w:sz="4" w:space="0" w:color="auto"/>
            </w:tcBorders>
            <w:vAlign w:val="center"/>
          </w:tcPr>
          <w:p w14:paraId="58687885" w14:textId="77777777" w:rsidR="00F71BCF" w:rsidRPr="00B22747" w:rsidRDefault="00F71BCF" w:rsidP="00890834">
            <w:pPr>
              <w:spacing w:before="60" w:after="60" w:line="240" w:lineRule="auto"/>
              <w:jc w:val="center"/>
              <w:rPr>
                <w:rFonts w:cs="Calibri"/>
                <w:szCs w:val="22"/>
              </w:rPr>
            </w:pPr>
          </w:p>
        </w:tc>
        <w:tc>
          <w:tcPr>
            <w:tcW w:w="440" w:type="pct"/>
            <w:tcBorders>
              <w:top w:val="single" w:sz="4" w:space="0" w:color="auto"/>
              <w:left w:val="single" w:sz="4" w:space="0" w:color="auto"/>
              <w:bottom w:val="single" w:sz="4" w:space="0" w:color="auto"/>
              <w:right w:val="single" w:sz="4" w:space="0" w:color="auto"/>
            </w:tcBorders>
            <w:vAlign w:val="center"/>
          </w:tcPr>
          <w:p w14:paraId="3AE46972" w14:textId="77777777" w:rsidR="00F71BCF" w:rsidRPr="00B22747" w:rsidRDefault="00F71BCF" w:rsidP="00890834">
            <w:pPr>
              <w:spacing w:before="60" w:after="60" w:line="240" w:lineRule="auto"/>
              <w:jc w:val="center"/>
              <w:rPr>
                <w:rFonts w:cs="Calibri"/>
                <w:szCs w:val="22"/>
              </w:rPr>
            </w:pPr>
          </w:p>
        </w:tc>
        <w:tc>
          <w:tcPr>
            <w:tcW w:w="1365" w:type="pct"/>
            <w:tcBorders>
              <w:top w:val="single" w:sz="4" w:space="0" w:color="auto"/>
              <w:left w:val="single" w:sz="4" w:space="0" w:color="auto"/>
              <w:bottom w:val="single" w:sz="4" w:space="0" w:color="auto"/>
              <w:right w:val="single" w:sz="4" w:space="0" w:color="auto"/>
            </w:tcBorders>
            <w:vAlign w:val="center"/>
          </w:tcPr>
          <w:p w14:paraId="67AE202A" w14:textId="77777777" w:rsidR="00F71BCF" w:rsidRPr="00B22747" w:rsidRDefault="00F71BCF" w:rsidP="00890834">
            <w:pPr>
              <w:spacing w:before="60" w:after="60" w:line="240" w:lineRule="auto"/>
              <w:jc w:val="left"/>
              <w:rPr>
                <w:rFonts w:cs="Calibri"/>
                <w:szCs w:val="22"/>
              </w:rPr>
            </w:pPr>
          </w:p>
        </w:tc>
      </w:tr>
      <w:tr w:rsidR="00F71BCF" w:rsidRPr="004651BA" w14:paraId="7836AFDF" w14:textId="77777777" w:rsidTr="003D3156">
        <w:trPr>
          <w:trHeight w:val="65"/>
          <w:jc w:val="center"/>
        </w:trPr>
        <w:tc>
          <w:tcPr>
            <w:tcW w:w="205" w:type="pct"/>
            <w:tcBorders>
              <w:right w:val="single" w:sz="4" w:space="0" w:color="auto"/>
            </w:tcBorders>
            <w:vAlign w:val="center"/>
          </w:tcPr>
          <w:p w14:paraId="21B13587" w14:textId="77777777" w:rsidR="00F71BCF" w:rsidRPr="00B22747" w:rsidRDefault="00F71BCF" w:rsidP="00890834">
            <w:pPr>
              <w:tabs>
                <w:tab w:val="left" w:pos="71"/>
              </w:tabs>
              <w:autoSpaceDE w:val="0"/>
              <w:autoSpaceDN w:val="0"/>
              <w:spacing w:before="60" w:after="60" w:line="240" w:lineRule="auto"/>
              <w:jc w:val="center"/>
              <w:rPr>
                <w:rFonts w:cs="Calibri"/>
                <w:szCs w:val="22"/>
              </w:rPr>
            </w:pPr>
            <w:r w:rsidRPr="00B22747">
              <w:rPr>
                <w:rFonts w:cs="Calibri"/>
                <w:szCs w:val="22"/>
              </w:rPr>
              <w:t>3</w:t>
            </w:r>
          </w:p>
        </w:tc>
        <w:tc>
          <w:tcPr>
            <w:tcW w:w="856" w:type="pct"/>
            <w:tcBorders>
              <w:top w:val="single" w:sz="4" w:space="0" w:color="auto"/>
              <w:left w:val="single" w:sz="4" w:space="0" w:color="auto"/>
              <w:bottom w:val="single" w:sz="4" w:space="0" w:color="auto"/>
              <w:right w:val="single" w:sz="4" w:space="0" w:color="auto"/>
            </w:tcBorders>
            <w:vAlign w:val="center"/>
          </w:tcPr>
          <w:p w14:paraId="265F391D" w14:textId="77777777" w:rsidR="00F71BCF" w:rsidRPr="00B22747" w:rsidRDefault="00F71BCF" w:rsidP="00890834">
            <w:pPr>
              <w:spacing w:before="60" w:after="60" w:line="240" w:lineRule="auto"/>
              <w:jc w:val="left"/>
              <w:rPr>
                <w:rFonts w:cs="Calibri"/>
                <w:szCs w:val="22"/>
              </w:rPr>
            </w:pPr>
          </w:p>
        </w:tc>
        <w:tc>
          <w:tcPr>
            <w:tcW w:w="856" w:type="pct"/>
            <w:tcBorders>
              <w:top w:val="single" w:sz="4" w:space="0" w:color="auto"/>
              <w:left w:val="single" w:sz="4" w:space="0" w:color="auto"/>
              <w:bottom w:val="single" w:sz="4" w:space="0" w:color="auto"/>
              <w:right w:val="single" w:sz="4" w:space="0" w:color="auto"/>
            </w:tcBorders>
            <w:vAlign w:val="center"/>
          </w:tcPr>
          <w:p w14:paraId="2E1EC270" w14:textId="77777777" w:rsidR="00F71BCF" w:rsidRPr="00B22747" w:rsidRDefault="00F71BCF" w:rsidP="00890834">
            <w:pPr>
              <w:spacing w:before="60" w:after="60" w:line="240" w:lineRule="auto"/>
              <w:jc w:val="left"/>
              <w:rPr>
                <w:rFonts w:cs="Calibri"/>
                <w:szCs w:val="22"/>
              </w:rPr>
            </w:pPr>
          </w:p>
        </w:tc>
        <w:tc>
          <w:tcPr>
            <w:tcW w:w="821" w:type="pct"/>
            <w:tcBorders>
              <w:top w:val="single" w:sz="4" w:space="0" w:color="auto"/>
              <w:left w:val="single" w:sz="4" w:space="0" w:color="auto"/>
              <w:bottom w:val="single" w:sz="4" w:space="0" w:color="auto"/>
              <w:right w:val="single" w:sz="4" w:space="0" w:color="auto"/>
            </w:tcBorders>
            <w:vAlign w:val="center"/>
          </w:tcPr>
          <w:p w14:paraId="6D15FF4D" w14:textId="77777777" w:rsidR="00F71BCF" w:rsidRPr="00B22747" w:rsidRDefault="00F71BCF" w:rsidP="00890834">
            <w:pPr>
              <w:spacing w:before="60" w:after="60" w:line="240" w:lineRule="auto"/>
              <w:jc w:val="center"/>
              <w:rPr>
                <w:rFonts w:cs="Calibri"/>
                <w:szCs w:val="22"/>
              </w:rPr>
            </w:pPr>
          </w:p>
        </w:tc>
        <w:tc>
          <w:tcPr>
            <w:tcW w:w="458" w:type="pct"/>
            <w:tcBorders>
              <w:top w:val="single" w:sz="4" w:space="0" w:color="auto"/>
              <w:left w:val="single" w:sz="4" w:space="0" w:color="auto"/>
              <w:bottom w:val="single" w:sz="4" w:space="0" w:color="auto"/>
              <w:right w:val="single" w:sz="4" w:space="0" w:color="auto"/>
            </w:tcBorders>
            <w:vAlign w:val="center"/>
          </w:tcPr>
          <w:p w14:paraId="7FF02B26" w14:textId="77777777" w:rsidR="00F71BCF" w:rsidRPr="00B22747" w:rsidRDefault="00F71BCF" w:rsidP="00890834">
            <w:pPr>
              <w:spacing w:before="60" w:after="60" w:line="240" w:lineRule="auto"/>
              <w:jc w:val="center"/>
              <w:rPr>
                <w:rFonts w:cs="Calibri"/>
                <w:szCs w:val="22"/>
              </w:rPr>
            </w:pPr>
          </w:p>
        </w:tc>
        <w:tc>
          <w:tcPr>
            <w:tcW w:w="440" w:type="pct"/>
            <w:tcBorders>
              <w:top w:val="single" w:sz="4" w:space="0" w:color="auto"/>
              <w:left w:val="single" w:sz="4" w:space="0" w:color="auto"/>
              <w:bottom w:val="single" w:sz="4" w:space="0" w:color="auto"/>
              <w:right w:val="single" w:sz="4" w:space="0" w:color="auto"/>
            </w:tcBorders>
            <w:vAlign w:val="center"/>
          </w:tcPr>
          <w:p w14:paraId="3BB44C83" w14:textId="77777777" w:rsidR="00F71BCF" w:rsidRPr="00B22747" w:rsidRDefault="00F71BCF" w:rsidP="00890834">
            <w:pPr>
              <w:spacing w:before="60" w:after="60" w:line="240" w:lineRule="auto"/>
              <w:jc w:val="center"/>
              <w:rPr>
                <w:rFonts w:cs="Calibri"/>
                <w:szCs w:val="22"/>
              </w:rPr>
            </w:pPr>
          </w:p>
        </w:tc>
        <w:tc>
          <w:tcPr>
            <w:tcW w:w="1365" w:type="pct"/>
            <w:tcBorders>
              <w:top w:val="single" w:sz="4" w:space="0" w:color="auto"/>
              <w:left w:val="single" w:sz="4" w:space="0" w:color="auto"/>
              <w:bottom w:val="single" w:sz="4" w:space="0" w:color="auto"/>
              <w:right w:val="single" w:sz="4" w:space="0" w:color="auto"/>
            </w:tcBorders>
            <w:vAlign w:val="center"/>
          </w:tcPr>
          <w:p w14:paraId="0EE8133C" w14:textId="77777777" w:rsidR="00F71BCF" w:rsidRPr="00B22747" w:rsidRDefault="00F71BCF" w:rsidP="00890834">
            <w:pPr>
              <w:spacing w:before="60" w:after="60" w:line="240" w:lineRule="auto"/>
              <w:jc w:val="left"/>
              <w:rPr>
                <w:rFonts w:cs="Calibri"/>
                <w:szCs w:val="22"/>
              </w:rPr>
            </w:pPr>
          </w:p>
        </w:tc>
      </w:tr>
    </w:tbl>
    <w:p w14:paraId="6505FE5D" w14:textId="77777777" w:rsidR="006527F9" w:rsidRDefault="00493C9D" w:rsidP="006527F9">
      <w:pPr>
        <w:spacing w:before="120"/>
        <w:ind w:left="-284" w:right="-569"/>
        <w:outlineLvl w:val="0"/>
        <w:rPr>
          <w:rFonts w:asciiTheme="minorHAnsi" w:hAnsiTheme="minorHAnsi" w:cstheme="minorHAnsi"/>
          <w:i/>
          <w:sz w:val="16"/>
          <w:szCs w:val="18"/>
        </w:rPr>
      </w:pPr>
      <w:bookmarkStart w:id="2" w:name="_Toc515896307"/>
      <w:bookmarkStart w:id="3" w:name="_Toc516738911"/>
      <w:r w:rsidRPr="00544D2E">
        <w:rPr>
          <w:rFonts w:asciiTheme="minorHAnsi" w:hAnsiTheme="minorHAnsi" w:cstheme="minorHAnsi"/>
          <w:i/>
          <w:sz w:val="16"/>
          <w:szCs w:val="18"/>
        </w:rPr>
        <w:t>UWAGA: Należy dostosować ilość wierszy do ilości wykazywanych zadań</w:t>
      </w:r>
      <w:bookmarkEnd w:id="2"/>
      <w:bookmarkEnd w:id="3"/>
    </w:p>
    <w:p w14:paraId="31FC1578" w14:textId="77777777" w:rsidR="006527F9" w:rsidRDefault="006527F9" w:rsidP="006527F9">
      <w:pPr>
        <w:spacing w:before="120"/>
        <w:ind w:left="-284" w:right="-569"/>
        <w:outlineLvl w:val="0"/>
        <w:rPr>
          <w:rFonts w:asciiTheme="minorHAnsi" w:hAnsiTheme="minorHAnsi" w:cstheme="minorHAnsi"/>
          <w:i/>
          <w:sz w:val="16"/>
          <w:szCs w:val="18"/>
        </w:rPr>
      </w:pPr>
    </w:p>
    <w:p w14:paraId="2ED074B6" w14:textId="77777777" w:rsidR="00DC42A3" w:rsidRDefault="00A12417" w:rsidP="008D3BD8">
      <w:pPr>
        <w:spacing w:before="120"/>
        <w:ind w:left="-284" w:right="26"/>
        <w:outlineLvl w:val="0"/>
        <w:rPr>
          <w:rFonts w:asciiTheme="minorHAnsi" w:hAnsiTheme="minorHAnsi" w:cstheme="minorHAnsi"/>
          <w:i/>
          <w:sz w:val="16"/>
          <w:szCs w:val="18"/>
        </w:rPr>
      </w:pPr>
      <w:r w:rsidRPr="00A12417">
        <w:rPr>
          <w:rFonts w:cs="Calibri"/>
          <w:szCs w:val="22"/>
        </w:rPr>
        <w:t>Do niniejszego wykazu dołączamy dowody potwierdzające, że ww. zamówienia zostały wykonane lub są wykonywane należycie</w:t>
      </w:r>
    </w:p>
    <w:p w14:paraId="0E1A34F9" w14:textId="77777777" w:rsidR="00185F18" w:rsidRPr="00185F18" w:rsidRDefault="00185F18" w:rsidP="00185F18">
      <w:pPr>
        <w:tabs>
          <w:tab w:val="left" w:pos="5670"/>
        </w:tabs>
        <w:spacing w:before="1440"/>
        <w:ind w:right="28"/>
        <w:rPr>
          <w:rFonts w:cs="Calibri"/>
          <w:szCs w:val="22"/>
        </w:rPr>
      </w:pPr>
      <w:bookmarkStart w:id="4" w:name="_Toc516738912"/>
      <w:bookmarkEnd w:id="4"/>
      <w:r w:rsidRPr="00185F18">
        <w:rPr>
          <w:rFonts w:cs="Calibri"/>
          <w:szCs w:val="22"/>
        </w:rPr>
        <w:tab/>
        <w:t>.…….………..…....................................</w:t>
      </w:r>
    </w:p>
    <w:p w14:paraId="1E6EF98B" w14:textId="77777777" w:rsidR="00185F18" w:rsidRPr="00185F18" w:rsidRDefault="00185F18" w:rsidP="00185F18">
      <w:pPr>
        <w:tabs>
          <w:tab w:val="center" w:pos="7230"/>
        </w:tabs>
        <w:spacing w:line="240" w:lineRule="auto"/>
        <w:ind w:right="68"/>
        <w:jc w:val="left"/>
        <w:rPr>
          <w:rFonts w:cs="Calibri"/>
          <w:i/>
          <w:sz w:val="16"/>
          <w:szCs w:val="16"/>
        </w:rPr>
      </w:pPr>
      <w:r w:rsidRPr="00185F18">
        <w:rPr>
          <w:rFonts w:cs="Calibri"/>
          <w:i/>
          <w:sz w:val="16"/>
          <w:szCs w:val="16"/>
        </w:rPr>
        <w:tab/>
        <w:t>Data i podpisy osób uprawnionych do składania</w:t>
      </w:r>
    </w:p>
    <w:p w14:paraId="22680F1B" w14:textId="77777777" w:rsidR="00841BAA" w:rsidRPr="004651BA" w:rsidRDefault="00185F18" w:rsidP="00185F18">
      <w:pPr>
        <w:tabs>
          <w:tab w:val="center" w:pos="7230"/>
        </w:tabs>
        <w:spacing w:line="240" w:lineRule="auto"/>
        <w:ind w:right="68"/>
        <w:jc w:val="left"/>
        <w:rPr>
          <w:rFonts w:cs="Calibri"/>
          <w:i/>
          <w:sz w:val="16"/>
          <w:szCs w:val="16"/>
        </w:rPr>
      </w:pPr>
      <w:r w:rsidRPr="00185F18">
        <w:rPr>
          <w:rFonts w:cs="Calibri"/>
          <w:i/>
          <w:sz w:val="16"/>
          <w:szCs w:val="16"/>
        </w:rPr>
        <w:tab/>
        <w:t>oświadczeń woli w imieniu Wykonawcy</w:t>
      </w:r>
    </w:p>
    <w:sectPr w:rsidR="00841BAA" w:rsidRPr="004651BA" w:rsidSect="00D04382">
      <w:headerReference w:type="even" r:id="rId13"/>
      <w:headerReference w:type="default" r:id="rId14"/>
      <w:footerReference w:type="even" r:id="rId15"/>
      <w:footerReference w:type="default" r:id="rId16"/>
      <w:headerReference w:type="first" r:id="rId17"/>
      <w:footerReference w:type="first" r:id="rId18"/>
      <w:pgSz w:w="11906" w:h="16838" w:code="9"/>
      <w:pgMar w:top="964" w:right="851" w:bottom="851" w:left="964" w:header="680" w:footer="56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FEBA0A" w14:textId="77777777" w:rsidR="00A83FD2" w:rsidRDefault="00A83FD2" w:rsidP="004A302B">
      <w:pPr>
        <w:spacing w:line="240" w:lineRule="auto"/>
      </w:pPr>
      <w:r>
        <w:separator/>
      </w:r>
    </w:p>
  </w:endnote>
  <w:endnote w:type="continuationSeparator" w:id="0">
    <w:p w14:paraId="6D9295FD" w14:textId="77777777" w:rsidR="00A83FD2" w:rsidRDefault="00A83FD2"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EE65BE" w14:textId="77777777" w:rsidR="00354221" w:rsidRDefault="0035422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4C3BC7" w14:textId="77777777" w:rsidR="0079140B" w:rsidRDefault="0079140B" w:rsidP="003D3156">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2F708E">
      <w:rPr>
        <w:bCs/>
        <w:noProof/>
        <w:sz w:val="16"/>
        <w:szCs w:val="16"/>
      </w:rPr>
      <w:t>2</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2F708E">
      <w:rPr>
        <w:bCs/>
        <w:noProof/>
        <w:sz w:val="16"/>
        <w:szCs w:val="16"/>
      </w:rPr>
      <w:t>2</w:t>
    </w:r>
    <w:r w:rsidRPr="00DD5C5D">
      <w:rPr>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B8A08A" w14:textId="77777777" w:rsidR="00354221" w:rsidRDefault="0035422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6A9A5E" w14:textId="77777777" w:rsidR="00A83FD2" w:rsidRDefault="00A83FD2" w:rsidP="004A302B">
      <w:pPr>
        <w:spacing w:line="240" w:lineRule="auto"/>
      </w:pPr>
      <w:r>
        <w:separator/>
      </w:r>
    </w:p>
  </w:footnote>
  <w:footnote w:type="continuationSeparator" w:id="0">
    <w:p w14:paraId="0F00596F" w14:textId="77777777" w:rsidR="00A83FD2" w:rsidRDefault="00A83FD2"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F60BE9" w14:textId="77777777" w:rsidR="00354221" w:rsidRDefault="0035422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5AD828" w14:textId="77777777" w:rsidR="00354221" w:rsidRDefault="00354221">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248646" w14:textId="77777777" w:rsidR="00BB4FE7" w:rsidRPr="00BB4FE7" w:rsidRDefault="00356AB8" w:rsidP="00354221">
    <w:pPr>
      <w:pStyle w:val="Nagwek"/>
      <w:tabs>
        <w:tab w:val="left" w:pos="2580"/>
        <w:tab w:val="left" w:pos="2985"/>
      </w:tabs>
      <w:spacing w:after="840"/>
      <w:jc w:val="center"/>
      <w:rPr>
        <w:rFonts w:asciiTheme="minorHAnsi" w:hAnsiTheme="minorHAnsi"/>
        <w:b/>
        <w:bCs/>
        <w:color w:val="1F497D" w:themeColor="text2"/>
        <w:sz w:val="16"/>
        <w:szCs w:val="16"/>
      </w:rPr>
    </w:pPr>
    <w:r>
      <w:rPr>
        <w:noProof/>
        <w:lang w:eastAsia="pl-PL"/>
      </w:rPr>
      <w:drawing>
        <wp:anchor distT="0" distB="0" distL="114300" distR="114300" simplePos="0" relativeHeight="251662336" behindDoc="0" locked="0" layoutInCell="1" allowOverlap="1" wp14:anchorId="6D5AFC54" wp14:editId="568F19F3">
          <wp:simplePos x="0" y="0"/>
          <wp:positionH relativeFrom="page">
            <wp:posOffset>504190</wp:posOffset>
          </wp:positionH>
          <wp:positionV relativeFrom="page">
            <wp:posOffset>431800</wp:posOffset>
          </wp:positionV>
          <wp:extent cx="756000" cy="586800"/>
          <wp:effectExtent l="0" t="0" r="6350" b="3810"/>
          <wp:wrapNone/>
          <wp:docPr id="1" name="Obraz 1" descr="logo bez 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bez S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00" cy="5868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6"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2"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3"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8"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9"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0"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1"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36"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7"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39"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0"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1759255001">
    <w:abstractNumId w:val="22"/>
  </w:num>
  <w:num w:numId="2" w16cid:durableId="1841504204">
    <w:abstractNumId w:val="9"/>
  </w:num>
  <w:num w:numId="3" w16cid:durableId="1186476446">
    <w:abstractNumId w:val="4"/>
  </w:num>
  <w:num w:numId="4" w16cid:durableId="1469590431">
    <w:abstractNumId w:val="36"/>
  </w:num>
  <w:num w:numId="5" w16cid:durableId="1759935546">
    <w:abstractNumId w:val="19"/>
  </w:num>
  <w:num w:numId="6" w16cid:durableId="1170218724">
    <w:abstractNumId w:val="14"/>
  </w:num>
  <w:num w:numId="7" w16cid:durableId="1348944089">
    <w:abstractNumId w:val="27"/>
  </w:num>
  <w:num w:numId="8" w16cid:durableId="816341244">
    <w:abstractNumId w:val="43"/>
  </w:num>
  <w:num w:numId="9" w16cid:durableId="1161233212">
    <w:abstractNumId w:val="12"/>
  </w:num>
  <w:num w:numId="10" w16cid:durableId="534736168">
    <w:abstractNumId w:val="33"/>
  </w:num>
  <w:num w:numId="11" w16cid:durableId="1279724481">
    <w:abstractNumId w:val="24"/>
  </w:num>
  <w:num w:numId="12" w16cid:durableId="2092847031">
    <w:abstractNumId w:val="18"/>
  </w:num>
  <w:num w:numId="13" w16cid:durableId="1919097799">
    <w:abstractNumId w:val="10"/>
  </w:num>
  <w:num w:numId="14" w16cid:durableId="134028769">
    <w:abstractNumId w:val="25"/>
  </w:num>
  <w:num w:numId="15" w16cid:durableId="179517670">
    <w:abstractNumId w:val="35"/>
  </w:num>
  <w:num w:numId="16" w16cid:durableId="257560831">
    <w:abstractNumId w:val="32"/>
  </w:num>
  <w:num w:numId="17" w16cid:durableId="1207376354">
    <w:abstractNumId w:val="44"/>
  </w:num>
  <w:num w:numId="18" w16cid:durableId="442379613">
    <w:abstractNumId w:val="16"/>
  </w:num>
  <w:num w:numId="19" w16cid:durableId="1907914876">
    <w:abstractNumId w:val="5"/>
  </w:num>
  <w:num w:numId="20" w16cid:durableId="1563561553">
    <w:abstractNumId w:val="29"/>
  </w:num>
  <w:num w:numId="21" w16cid:durableId="121512168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587811135">
    <w:abstractNumId w:val="7"/>
  </w:num>
  <w:num w:numId="23" w16cid:durableId="296420078">
    <w:abstractNumId w:val="46"/>
  </w:num>
  <w:num w:numId="24" w16cid:durableId="418259888">
    <w:abstractNumId w:val="8"/>
  </w:num>
  <w:num w:numId="25" w16cid:durableId="1080367272">
    <w:abstractNumId w:val="20"/>
  </w:num>
  <w:num w:numId="26" w16cid:durableId="1804154638">
    <w:abstractNumId w:val="13"/>
  </w:num>
  <w:num w:numId="27" w16cid:durableId="825121916">
    <w:abstractNumId w:val="23"/>
  </w:num>
  <w:num w:numId="28" w16cid:durableId="1218853460">
    <w:abstractNumId w:val="6"/>
  </w:num>
  <w:num w:numId="29" w16cid:durableId="40256460">
    <w:abstractNumId w:val="21"/>
  </w:num>
  <w:num w:numId="30" w16cid:durableId="1818262620">
    <w:abstractNumId w:val="28"/>
  </w:num>
  <w:num w:numId="31" w16cid:durableId="610012755">
    <w:abstractNumId w:val="26"/>
  </w:num>
  <w:num w:numId="32" w16cid:durableId="786854056">
    <w:abstractNumId w:val="31"/>
  </w:num>
  <w:num w:numId="33" w16cid:durableId="507063978">
    <w:abstractNumId w:val="34"/>
  </w:num>
  <w:num w:numId="34" w16cid:durableId="1679456465">
    <w:abstractNumId w:val="15"/>
  </w:num>
  <w:num w:numId="35" w16cid:durableId="1579824315">
    <w:abstractNumId w:val="17"/>
  </w:num>
  <w:num w:numId="36" w16cid:durableId="1630240632">
    <w:abstractNumId w:val="3"/>
  </w:num>
  <w:num w:numId="37" w16cid:durableId="2021811076">
    <w:abstractNumId w:val="41"/>
  </w:num>
  <w:num w:numId="38" w16cid:durableId="283929355">
    <w:abstractNumId w:val="38"/>
  </w:num>
  <w:num w:numId="39" w16cid:durableId="336806894">
    <w:abstractNumId w:val="45"/>
  </w:num>
  <w:num w:numId="40" w16cid:durableId="1352760143">
    <w:abstractNumId w:val="37"/>
  </w:num>
  <w:num w:numId="41" w16cid:durableId="1202404962">
    <w:abstractNumId w:val="30"/>
  </w:num>
  <w:num w:numId="42" w16cid:durableId="125979908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261333118">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44296520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203832657">
    <w:abstractNumId w:val="42"/>
  </w:num>
  <w:num w:numId="46" w16cid:durableId="1995646548">
    <w:abstractNumId w:val="40"/>
  </w:num>
  <w:num w:numId="47" w16cid:durableId="886336309">
    <w:abstractNumId w:val="39"/>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3D5"/>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72CF"/>
    <w:rsid w:val="000273E9"/>
    <w:rsid w:val="00031ABB"/>
    <w:rsid w:val="00032E9D"/>
    <w:rsid w:val="000339B0"/>
    <w:rsid w:val="00034466"/>
    <w:rsid w:val="0004020B"/>
    <w:rsid w:val="00040735"/>
    <w:rsid w:val="0004075E"/>
    <w:rsid w:val="00040E3C"/>
    <w:rsid w:val="0004124A"/>
    <w:rsid w:val="00041656"/>
    <w:rsid w:val="0004192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5D26"/>
    <w:rsid w:val="00071FE3"/>
    <w:rsid w:val="00072501"/>
    <w:rsid w:val="00072BE1"/>
    <w:rsid w:val="000746A1"/>
    <w:rsid w:val="000747E2"/>
    <w:rsid w:val="00074AA8"/>
    <w:rsid w:val="0008002B"/>
    <w:rsid w:val="00080BE1"/>
    <w:rsid w:val="00082C2E"/>
    <w:rsid w:val="00084857"/>
    <w:rsid w:val="0008582E"/>
    <w:rsid w:val="00086905"/>
    <w:rsid w:val="00086D98"/>
    <w:rsid w:val="00090541"/>
    <w:rsid w:val="00092A66"/>
    <w:rsid w:val="00096F2D"/>
    <w:rsid w:val="000A072E"/>
    <w:rsid w:val="000A2EBE"/>
    <w:rsid w:val="000A31C6"/>
    <w:rsid w:val="000A6207"/>
    <w:rsid w:val="000A668C"/>
    <w:rsid w:val="000B20CA"/>
    <w:rsid w:val="000B3117"/>
    <w:rsid w:val="000B36E9"/>
    <w:rsid w:val="000B7143"/>
    <w:rsid w:val="000C16FD"/>
    <w:rsid w:val="000C246E"/>
    <w:rsid w:val="000C2E11"/>
    <w:rsid w:val="000C3A88"/>
    <w:rsid w:val="000C5FE9"/>
    <w:rsid w:val="000C6B4C"/>
    <w:rsid w:val="000C72D8"/>
    <w:rsid w:val="000C7F24"/>
    <w:rsid w:val="000C7F71"/>
    <w:rsid w:val="000D0C0F"/>
    <w:rsid w:val="000D116D"/>
    <w:rsid w:val="000D1591"/>
    <w:rsid w:val="000D1629"/>
    <w:rsid w:val="000D3072"/>
    <w:rsid w:val="000D317D"/>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467A"/>
    <w:rsid w:val="00117691"/>
    <w:rsid w:val="0011796C"/>
    <w:rsid w:val="001212B3"/>
    <w:rsid w:val="001228DC"/>
    <w:rsid w:val="00122C4C"/>
    <w:rsid w:val="0012465E"/>
    <w:rsid w:val="0012511B"/>
    <w:rsid w:val="001270AE"/>
    <w:rsid w:val="00130F6A"/>
    <w:rsid w:val="00131A23"/>
    <w:rsid w:val="001355C1"/>
    <w:rsid w:val="001402AB"/>
    <w:rsid w:val="001407D1"/>
    <w:rsid w:val="00145336"/>
    <w:rsid w:val="00145825"/>
    <w:rsid w:val="00150013"/>
    <w:rsid w:val="00151B6F"/>
    <w:rsid w:val="001549EF"/>
    <w:rsid w:val="001558D8"/>
    <w:rsid w:val="001567FB"/>
    <w:rsid w:val="0015712B"/>
    <w:rsid w:val="001575B5"/>
    <w:rsid w:val="00161CAB"/>
    <w:rsid w:val="00165652"/>
    <w:rsid w:val="00166625"/>
    <w:rsid w:val="00166E39"/>
    <w:rsid w:val="00167D1F"/>
    <w:rsid w:val="00171C78"/>
    <w:rsid w:val="001728F5"/>
    <w:rsid w:val="00172E48"/>
    <w:rsid w:val="00173A31"/>
    <w:rsid w:val="001741FB"/>
    <w:rsid w:val="00174BE0"/>
    <w:rsid w:val="00175CDB"/>
    <w:rsid w:val="00176B3E"/>
    <w:rsid w:val="00184C77"/>
    <w:rsid w:val="00184E77"/>
    <w:rsid w:val="00185E8A"/>
    <w:rsid w:val="00185F18"/>
    <w:rsid w:val="001901BD"/>
    <w:rsid w:val="001901F0"/>
    <w:rsid w:val="00191304"/>
    <w:rsid w:val="001920BF"/>
    <w:rsid w:val="00193DCF"/>
    <w:rsid w:val="001944B1"/>
    <w:rsid w:val="00194C66"/>
    <w:rsid w:val="00195038"/>
    <w:rsid w:val="00196400"/>
    <w:rsid w:val="00196C53"/>
    <w:rsid w:val="00196E97"/>
    <w:rsid w:val="00197CE0"/>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117D"/>
    <w:rsid w:val="001C4D26"/>
    <w:rsid w:val="001C6F0D"/>
    <w:rsid w:val="001C7E2C"/>
    <w:rsid w:val="001D0464"/>
    <w:rsid w:val="001D054B"/>
    <w:rsid w:val="001D1C87"/>
    <w:rsid w:val="001D2EAF"/>
    <w:rsid w:val="001D509F"/>
    <w:rsid w:val="001D5115"/>
    <w:rsid w:val="001D5FA5"/>
    <w:rsid w:val="001E078F"/>
    <w:rsid w:val="001E10B2"/>
    <w:rsid w:val="001E186E"/>
    <w:rsid w:val="001E1F2E"/>
    <w:rsid w:val="001E2A56"/>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629D"/>
    <w:rsid w:val="00216F55"/>
    <w:rsid w:val="0021765C"/>
    <w:rsid w:val="00221F2B"/>
    <w:rsid w:val="00222CF7"/>
    <w:rsid w:val="00222F9F"/>
    <w:rsid w:val="002230B5"/>
    <w:rsid w:val="002240E4"/>
    <w:rsid w:val="00224766"/>
    <w:rsid w:val="00224BA8"/>
    <w:rsid w:val="00224F23"/>
    <w:rsid w:val="00225ECF"/>
    <w:rsid w:val="00226040"/>
    <w:rsid w:val="00226CF8"/>
    <w:rsid w:val="00231021"/>
    <w:rsid w:val="00231BF0"/>
    <w:rsid w:val="002330DA"/>
    <w:rsid w:val="0023336C"/>
    <w:rsid w:val="002337D5"/>
    <w:rsid w:val="00233C69"/>
    <w:rsid w:val="00234000"/>
    <w:rsid w:val="002342F7"/>
    <w:rsid w:val="002355BB"/>
    <w:rsid w:val="00243D0F"/>
    <w:rsid w:val="002441E1"/>
    <w:rsid w:val="00244260"/>
    <w:rsid w:val="00245F53"/>
    <w:rsid w:val="00247250"/>
    <w:rsid w:val="00247908"/>
    <w:rsid w:val="0024792E"/>
    <w:rsid w:val="002511EE"/>
    <w:rsid w:val="002532C3"/>
    <w:rsid w:val="002548AD"/>
    <w:rsid w:val="00255149"/>
    <w:rsid w:val="00257FF5"/>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E74"/>
    <w:rsid w:val="002A347B"/>
    <w:rsid w:val="002A3ECF"/>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E68"/>
    <w:rsid w:val="002D431C"/>
    <w:rsid w:val="002E0940"/>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08E"/>
    <w:rsid w:val="002F71FA"/>
    <w:rsid w:val="00300054"/>
    <w:rsid w:val="00301282"/>
    <w:rsid w:val="003013EA"/>
    <w:rsid w:val="003017D4"/>
    <w:rsid w:val="00302110"/>
    <w:rsid w:val="00303275"/>
    <w:rsid w:val="00303B31"/>
    <w:rsid w:val="00303E68"/>
    <w:rsid w:val="00305A16"/>
    <w:rsid w:val="00305F21"/>
    <w:rsid w:val="003076FA"/>
    <w:rsid w:val="00311E7B"/>
    <w:rsid w:val="00311EF0"/>
    <w:rsid w:val="00312570"/>
    <w:rsid w:val="00312A60"/>
    <w:rsid w:val="0031343F"/>
    <w:rsid w:val="00313E3D"/>
    <w:rsid w:val="00314589"/>
    <w:rsid w:val="0031587F"/>
    <w:rsid w:val="003164B0"/>
    <w:rsid w:val="00321DD5"/>
    <w:rsid w:val="00325F85"/>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221"/>
    <w:rsid w:val="003545BD"/>
    <w:rsid w:val="003551FC"/>
    <w:rsid w:val="00355D67"/>
    <w:rsid w:val="00356AB8"/>
    <w:rsid w:val="00356F74"/>
    <w:rsid w:val="00360A08"/>
    <w:rsid w:val="003629C9"/>
    <w:rsid w:val="0036497F"/>
    <w:rsid w:val="00364C8F"/>
    <w:rsid w:val="00365D09"/>
    <w:rsid w:val="003663AF"/>
    <w:rsid w:val="0036696B"/>
    <w:rsid w:val="003669AE"/>
    <w:rsid w:val="00367795"/>
    <w:rsid w:val="00374571"/>
    <w:rsid w:val="00375E4D"/>
    <w:rsid w:val="003766F7"/>
    <w:rsid w:val="00376ECF"/>
    <w:rsid w:val="00377017"/>
    <w:rsid w:val="0038146C"/>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3156"/>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3077"/>
    <w:rsid w:val="00406A25"/>
    <w:rsid w:val="00407783"/>
    <w:rsid w:val="004105E9"/>
    <w:rsid w:val="00412994"/>
    <w:rsid w:val="00412E59"/>
    <w:rsid w:val="004134E4"/>
    <w:rsid w:val="00414B45"/>
    <w:rsid w:val="00414D79"/>
    <w:rsid w:val="00415DEF"/>
    <w:rsid w:val="00416389"/>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5016"/>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1B23"/>
    <w:rsid w:val="00483164"/>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196D"/>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3DC2"/>
    <w:rsid w:val="00574607"/>
    <w:rsid w:val="00580F54"/>
    <w:rsid w:val="005834AF"/>
    <w:rsid w:val="00583908"/>
    <w:rsid w:val="005843BB"/>
    <w:rsid w:val="005845F2"/>
    <w:rsid w:val="00585723"/>
    <w:rsid w:val="00585EFB"/>
    <w:rsid w:val="00585F01"/>
    <w:rsid w:val="005875EB"/>
    <w:rsid w:val="00590042"/>
    <w:rsid w:val="00590EFC"/>
    <w:rsid w:val="00592A10"/>
    <w:rsid w:val="00594FC2"/>
    <w:rsid w:val="0059516F"/>
    <w:rsid w:val="00597C07"/>
    <w:rsid w:val="005A0905"/>
    <w:rsid w:val="005A0EF6"/>
    <w:rsid w:val="005A1156"/>
    <w:rsid w:val="005A2072"/>
    <w:rsid w:val="005A3BC8"/>
    <w:rsid w:val="005A4B76"/>
    <w:rsid w:val="005A4C41"/>
    <w:rsid w:val="005A65EF"/>
    <w:rsid w:val="005A6B74"/>
    <w:rsid w:val="005A7129"/>
    <w:rsid w:val="005A7783"/>
    <w:rsid w:val="005B0223"/>
    <w:rsid w:val="005B4295"/>
    <w:rsid w:val="005B48E5"/>
    <w:rsid w:val="005B4B64"/>
    <w:rsid w:val="005B6BED"/>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1B97"/>
    <w:rsid w:val="00692EDC"/>
    <w:rsid w:val="00693E6D"/>
    <w:rsid w:val="00694082"/>
    <w:rsid w:val="006941F0"/>
    <w:rsid w:val="006943E3"/>
    <w:rsid w:val="0069462B"/>
    <w:rsid w:val="0069688C"/>
    <w:rsid w:val="00697668"/>
    <w:rsid w:val="006976F9"/>
    <w:rsid w:val="006A053B"/>
    <w:rsid w:val="006A28A2"/>
    <w:rsid w:val="006A3305"/>
    <w:rsid w:val="006A3621"/>
    <w:rsid w:val="006A3F7F"/>
    <w:rsid w:val="006A4A5A"/>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630C"/>
    <w:rsid w:val="006D77AB"/>
    <w:rsid w:val="006E09F7"/>
    <w:rsid w:val="006E25E8"/>
    <w:rsid w:val="006E349D"/>
    <w:rsid w:val="006E5C2B"/>
    <w:rsid w:val="006E7435"/>
    <w:rsid w:val="006F166E"/>
    <w:rsid w:val="006F2267"/>
    <w:rsid w:val="006F2D30"/>
    <w:rsid w:val="006F326D"/>
    <w:rsid w:val="006F53B0"/>
    <w:rsid w:val="006F6DF3"/>
    <w:rsid w:val="007005DF"/>
    <w:rsid w:val="0070150B"/>
    <w:rsid w:val="00701F3D"/>
    <w:rsid w:val="00701FC4"/>
    <w:rsid w:val="00702D79"/>
    <w:rsid w:val="00703132"/>
    <w:rsid w:val="00704769"/>
    <w:rsid w:val="0070703A"/>
    <w:rsid w:val="00707281"/>
    <w:rsid w:val="00710DC5"/>
    <w:rsid w:val="00712338"/>
    <w:rsid w:val="007140FB"/>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3EAC"/>
    <w:rsid w:val="00744148"/>
    <w:rsid w:val="007475ED"/>
    <w:rsid w:val="00747CE8"/>
    <w:rsid w:val="00750F12"/>
    <w:rsid w:val="007510F6"/>
    <w:rsid w:val="00752D91"/>
    <w:rsid w:val="007532C5"/>
    <w:rsid w:val="00753AE1"/>
    <w:rsid w:val="007545C9"/>
    <w:rsid w:val="0075703F"/>
    <w:rsid w:val="0075762D"/>
    <w:rsid w:val="007612A6"/>
    <w:rsid w:val="00762162"/>
    <w:rsid w:val="00762CB8"/>
    <w:rsid w:val="00764F22"/>
    <w:rsid w:val="007656E2"/>
    <w:rsid w:val="007706BE"/>
    <w:rsid w:val="00771351"/>
    <w:rsid w:val="007742B7"/>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341"/>
    <w:rsid w:val="007B4602"/>
    <w:rsid w:val="007B4EB4"/>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3062"/>
    <w:rsid w:val="007E3C64"/>
    <w:rsid w:val="007E51D6"/>
    <w:rsid w:val="007E5A99"/>
    <w:rsid w:val="007E6A61"/>
    <w:rsid w:val="007E7DC1"/>
    <w:rsid w:val="007F0664"/>
    <w:rsid w:val="007F174A"/>
    <w:rsid w:val="00801C80"/>
    <w:rsid w:val="00803284"/>
    <w:rsid w:val="008045FB"/>
    <w:rsid w:val="008048D1"/>
    <w:rsid w:val="00804A9E"/>
    <w:rsid w:val="00805091"/>
    <w:rsid w:val="00805F17"/>
    <w:rsid w:val="00806642"/>
    <w:rsid w:val="0081047F"/>
    <w:rsid w:val="00811E78"/>
    <w:rsid w:val="00811F87"/>
    <w:rsid w:val="00812F97"/>
    <w:rsid w:val="00812FA4"/>
    <w:rsid w:val="008149F6"/>
    <w:rsid w:val="008172AF"/>
    <w:rsid w:val="00817450"/>
    <w:rsid w:val="00821056"/>
    <w:rsid w:val="00821E64"/>
    <w:rsid w:val="00822410"/>
    <w:rsid w:val="00822D63"/>
    <w:rsid w:val="00824CAE"/>
    <w:rsid w:val="00827409"/>
    <w:rsid w:val="00827FDC"/>
    <w:rsid w:val="0083049F"/>
    <w:rsid w:val="00833F8D"/>
    <w:rsid w:val="0083668F"/>
    <w:rsid w:val="008369B1"/>
    <w:rsid w:val="008400BD"/>
    <w:rsid w:val="00840711"/>
    <w:rsid w:val="00840780"/>
    <w:rsid w:val="008415BE"/>
    <w:rsid w:val="00841BAA"/>
    <w:rsid w:val="00842EE7"/>
    <w:rsid w:val="0084352F"/>
    <w:rsid w:val="00843752"/>
    <w:rsid w:val="00843B83"/>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718A"/>
    <w:rsid w:val="00887458"/>
    <w:rsid w:val="00890834"/>
    <w:rsid w:val="00891A91"/>
    <w:rsid w:val="00891CCA"/>
    <w:rsid w:val="00892191"/>
    <w:rsid w:val="00895EED"/>
    <w:rsid w:val="008A115B"/>
    <w:rsid w:val="008A14AF"/>
    <w:rsid w:val="008A1D50"/>
    <w:rsid w:val="008A23F4"/>
    <w:rsid w:val="008A58C7"/>
    <w:rsid w:val="008A5C73"/>
    <w:rsid w:val="008A64BE"/>
    <w:rsid w:val="008A736E"/>
    <w:rsid w:val="008B1FD5"/>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3BD8"/>
    <w:rsid w:val="008D7F84"/>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4D22"/>
    <w:rsid w:val="00904D37"/>
    <w:rsid w:val="00910808"/>
    <w:rsid w:val="00910827"/>
    <w:rsid w:val="00911A6A"/>
    <w:rsid w:val="00911FFB"/>
    <w:rsid w:val="009135F5"/>
    <w:rsid w:val="00913DE7"/>
    <w:rsid w:val="0091448F"/>
    <w:rsid w:val="009175F7"/>
    <w:rsid w:val="00920172"/>
    <w:rsid w:val="009205CA"/>
    <w:rsid w:val="00920BDB"/>
    <w:rsid w:val="00921547"/>
    <w:rsid w:val="0092165D"/>
    <w:rsid w:val="009235A1"/>
    <w:rsid w:val="00923BE8"/>
    <w:rsid w:val="009244D3"/>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A7845"/>
    <w:rsid w:val="009B1350"/>
    <w:rsid w:val="009B2A0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D6F95"/>
    <w:rsid w:val="009E0A55"/>
    <w:rsid w:val="009E1F91"/>
    <w:rsid w:val="009E219F"/>
    <w:rsid w:val="009E3AE6"/>
    <w:rsid w:val="009E50F7"/>
    <w:rsid w:val="009E5331"/>
    <w:rsid w:val="009E6603"/>
    <w:rsid w:val="009F0540"/>
    <w:rsid w:val="009F064A"/>
    <w:rsid w:val="009F3904"/>
    <w:rsid w:val="009F3FBA"/>
    <w:rsid w:val="009F4ED6"/>
    <w:rsid w:val="009F5A16"/>
    <w:rsid w:val="009F66C9"/>
    <w:rsid w:val="009F6CAA"/>
    <w:rsid w:val="00A013C6"/>
    <w:rsid w:val="00A02F21"/>
    <w:rsid w:val="00A06336"/>
    <w:rsid w:val="00A06EF8"/>
    <w:rsid w:val="00A07503"/>
    <w:rsid w:val="00A111A0"/>
    <w:rsid w:val="00A12417"/>
    <w:rsid w:val="00A138C2"/>
    <w:rsid w:val="00A1566C"/>
    <w:rsid w:val="00A16E26"/>
    <w:rsid w:val="00A20853"/>
    <w:rsid w:val="00A20A4C"/>
    <w:rsid w:val="00A20DD7"/>
    <w:rsid w:val="00A21EBA"/>
    <w:rsid w:val="00A21F91"/>
    <w:rsid w:val="00A2200A"/>
    <w:rsid w:val="00A228C3"/>
    <w:rsid w:val="00A22CCC"/>
    <w:rsid w:val="00A22D17"/>
    <w:rsid w:val="00A24A10"/>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6A4"/>
    <w:rsid w:val="00A7083F"/>
    <w:rsid w:val="00A70FDA"/>
    <w:rsid w:val="00A712F7"/>
    <w:rsid w:val="00A719F5"/>
    <w:rsid w:val="00A725C9"/>
    <w:rsid w:val="00A735EB"/>
    <w:rsid w:val="00A73E2F"/>
    <w:rsid w:val="00A76C91"/>
    <w:rsid w:val="00A770B1"/>
    <w:rsid w:val="00A82AC4"/>
    <w:rsid w:val="00A8313D"/>
    <w:rsid w:val="00A83FD2"/>
    <w:rsid w:val="00A846FF"/>
    <w:rsid w:val="00A8506D"/>
    <w:rsid w:val="00A8524C"/>
    <w:rsid w:val="00A85391"/>
    <w:rsid w:val="00A85C67"/>
    <w:rsid w:val="00A8659D"/>
    <w:rsid w:val="00A908CB"/>
    <w:rsid w:val="00A923B8"/>
    <w:rsid w:val="00A92AC0"/>
    <w:rsid w:val="00A93AC0"/>
    <w:rsid w:val="00A95464"/>
    <w:rsid w:val="00AA063E"/>
    <w:rsid w:val="00AA06CD"/>
    <w:rsid w:val="00AA35C5"/>
    <w:rsid w:val="00AA381F"/>
    <w:rsid w:val="00AA68A1"/>
    <w:rsid w:val="00AB52B6"/>
    <w:rsid w:val="00AB62CD"/>
    <w:rsid w:val="00AB68B1"/>
    <w:rsid w:val="00AB6DE4"/>
    <w:rsid w:val="00AB6F87"/>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0E96"/>
    <w:rsid w:val="00B22747"/>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2A3A"/>
    <w:rsid w:val="00BF3B55"/>
    <w:rsid w:val="00BF520A"/>
    <w:rsid w:val="00BF53A3"/>
    <w:rsid w:val="00BF5F80"/>
    <w:rsid w:val="00BF702F"/>
    <w:rsid w:val="00BF7635"/>
    <w:rsid w:val="00BF7A5A"/>
    <w:rsid w:val="00C00601"/>
    <w:rsid w:val="00C02144"/>
    <w:rsid w:val="00C02487"/>
    <w:rsid w:val="00C02C75"/>
    <w:rsid w:val="00C033FC"/>
    <w:rsid w:val="00C03B48"/>
    <w:rsid w:val="00C049A1"/>
    <w:rsid w:val="00C05618"/>
    <w:rsid w:val="00C056A6"/>
    <w:rsid w:val="00C06C76"/>
    <w:rsid w:val="00C10063"/>
    <w:rsid w:val="00C10376"/>
    <w:rsid w:val="00C10723"/>
    <w:rsid w:val="00C10E85"/>
    <w:rsid w:val="00C11808"/>
    <w:rsid w:val="00C15AB8"/>
    <w:rsid w:val="00C167E3"/>
    <w:rsid w:val="00C16976"/>
    <w:rsid w:val="00C207C9"/>
    <w:rsid w:val="00C20C80"/>
    <w:rsid w:val="00C20DAB"/>
    <w:rsid w:val="00C20EA5"/>
    <w:rsid w:val="00C21F52"/>
    <w:rsid w:val="00C229FA"/>
    <w:rsid w:val="00C22B93"/>
    <w:rsid w:val="00C22E0F"/>
    <w:rsid w:val="00C25CB5"/>
    <w:rsid w:val="00C26719"/>
    <w:rsid w:val="00C31911"/>
    <w:rsid w:val="00C32775"/>
    <w:rsid w:val="00C339E1"/>
    <w:rsid w:val="00C33BAA"/>
    <w:rsid w:val="00C35B29"/>
    <w:rsid w:val="00C36255"/>
    <w:rsid w:val="00C36FD6"/>
    <w:rsid w:val="00C412D6"/>
    <w:rsid w:val="00C41484"/>
    <w:rsid w:val="00C428BE"/>
    <w:rsid w:val="00C431AC"/>
    <w:rsid w:val="00C449DD"/>
    <w:rsid w:val="00C46734"/>
    <w:rsid w:val="00C467E6"/>
    <w:rsid w:val="00C46EC5"/>
    <w:rsid w:val="00C50E3F"/>
    <w:rsid w:val="00C519D4"/>
    <w:rsid w:val="00C529E4"/>
    <w:rsid w:val="00C52A3C"/>
    <w:rsid w:val="00C5340E"/>
    <w:rsid w:val="00C53C93"/>
    <w:rsid w:val="00C56978"/>
    <w:rsid w:val="00C57AC1"/>
    <w:rsid w:val="00C57DFD"/>
    <w:rsid w:val="00C6017B"/>
    <w:rsid w:val="00C604DC"/>
    <w:rsid w:val="00C60C4F"/>
    <w:rsid w:val="00C6130D"/>
    <w:rsid w:val="00C63783"/>
    <w:rsid w:val="00C6398C"/>
    <w:rsid w:val="00C65B49"/>
    <w:rsid w:val="00C661EE"/>
    <w:rsid w:val="00C73794"/>
    <w:rsid w:val="00C74A32"/>
    <w:rsid w:val="00C754D0"/>
    <w:rsid w:val="00C75D4B"/>
    <w:rsid w:val="00C75EB0"/>
    <w:rsid w:val="00C76DD0"/>
    <w:rsid w:val="00C80221"/>
    <w:rsid w:val="00C80612"/>
    <w:rsid w:val="00C80756"/>
    <w:rsid w:val="00C86884"/>
    <w:rsid w:val="00C87108"/>
    <w:rsid w:val="00C87C7F"/>
    <w:rsid w:val="00C87D63"/>
    <w:rsid w:val="00C9366C"/>
    <w:rsid w:val="00C94218"/>
    <w:rsid w:val="00C942E7"/>
    <w:rsid w:val="00C95549"/>
    <w:rsid w:val="00C95BBA"/>
    <w:rsid w:val="00C95F22"/>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0966"/>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BA6"/>
    <w:rsid w:val="00CE3C25"/>
    <w:rsid w:val="00CE4C16"/>
    <w:rsid w:val="00CE736D"/>
    <w:rsid w:val="00CF2163"/>
    <w:rsid w:val="00CF24CA"/>
    <w:rsid w:val="00CF32DA"/>
    <w:rsid w:val="00CF4EDE"/>
    <w:rsid w:val="00CF5FF9"/>
    <w:rsid w:val="00CF6DCD"/>
    <w:rsid w:val="00D00395"/>
    <w:rsid w:val="00D03439"/>
    <w:rsid w:val="00D03C01"/>
    <w:rsid w:val="00D04382"/>
    <w:rsid w:val="00D04E35"/>
    <w:rsid w:val="00D054C9"/>
    <w:rsid w:val="00D06E24"/>
    <w:rsid w:val="00D072C7"/>
    <w:rsid w:val="00D07D6F"/>
    <w:rsid w:val="00D10625"/>
    <w:rsid w:val="00D11B2C"/>
    <w:rsid w:val="00D137A4"/>
    <w:rsid w:val="00D1428B"/>
    <w:rsid w:val="00D14A49"/>
    <w:rsid w:val="00D160AA"/>
    <w:rsid w:val="00D20EA1"/>
    <w:rsid w:val="00D21C61"/>
    <w:rsid w:val="00D22439"/>
    <w:rsid w:val="00D245A7"/>
    <w:rsid w:val="00D3114C"/>
    <w:rsid w:val="00D319DD"/>
    <w:rsid w:val="00D31A17"/>
    <w:rsid w:val="00D33389"/>
    <w:rsid w:val="00D35265"/>
    <w:rsid w:val="00D374E7"/>
    <w:rsid w:val="00D41914"/>
    <w:rsid w:val="00D41D8F"/>
    <w:rsid w:val="00D42F0B"/>
    <w:rsid w:val="00D43DBE"/>
    <w:rsid w:val="00D46A1C"/>
    <w:rsid w:val="00D52AB1"/>
    <w:rsid w:val="00D534AE"/>
    <w:rsid w:val="00D55685"/>
    <w:rsid w:val="00D55E1C"/>
    <w:rsid w:val="00D568D6"/>
    <w:rsid w:val="00D608A3"/>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E03"/>
    <w:rsid w:val="00DA64E0"/>
    <w:rsid w:val="00DA7E70"/>
    <w:rsid w:val="00DB07BC"/>
    <w:rsid w:val="00DB29B5"/>
    <w:rsid w:val="00DB3A64"/>
    <w:rsid w:val="00DB41E9"/>
    <w:rsid w:val="00DB4253"/>
    <w:rsid w:val="00DB4991"/>
    <w:rsid w:val="00DB51B3"/>
    <w:rsid w:val="00DB550F"/>
    <w:rsid w:val="00DB5B6D"/>
    <w:rsid w:val="00DB7B88"/>
    <w:rsid w:val="00DC051A"/>
    <w:rsid w:val="00DC0FD4"/>
    <w:rsid w:val="00DC15C7"/>
    <w:rsid w:val="00DC251C"/>
    <w:rsid w:val="00DC42A3"/>
    <w:rsid w:val="00DC5CD7"/>
    <w:rsid w:val="00DC6072"/>
    <w:rsid w:val="00DC7794"/>
    <w:rsid w:val="00DC77A2"/>
    <w:rsid w:val="00DC7E8A"/>
    <w:rsid w:val="00DD0ABE"/>
    <w:rsid w:val="00DD144B"/>
    <w:rsid w:val="00DD3A50"/>
    <w:rsid w:val="00DD4889"/>
    <w:rsid w:val="00DD48B1"/>
    <w:rsid w:val="00DD4A4D"/>
    <w:rsid w:val="00DD56DF"/>
    <w:rsid w:val="00DD5C5D"/>
    <w:rsid w:val="00DE096E"/>
    <w:rsid w:val="00DE457A"/>
    <w:rsid w:val="00DE4B3C"/>
    <w:rsid w:val="00DE4E27"/>
    <w:rsid w:val="00DE5A9F"/>
    <w:rsid w:val="00DE6F1D"/>
    <w:rsid w:val="00DE6FE6"/>
    <w:rsid w:val="00DF0B36"/>
    <w:rsid w:val="00DF0E2C"/>
    <w:rsid w:val="00DF0E50"/>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2D2A"/>
    <w:rsid w:val="00E03CC7"/>
    <w:rsid w:val="00E04E4D"/>
    <w:rsid w:val="00E065F4"/>
    <w:rsid w:val="00E07D2A"/>
    <w:rsid w:val="00E2007B"/>
    <w:rsid w:val="00E204A0"/>
    <w:rsid w:val="00E20550"/>
    <w:rsid w:val="00E22097"/>
    <w:rsid w:val="00E24724"/>
    <w:rsid w:val="00E249A6"/>
    <w:rsid w:val="00E25B9B"/>
    <w:rsid w:val="00E2673C"/>
    <w:rsid w:val="00E272C0"/>
    <w:rsid w:val="00E2764E"/>
    <w:rsid w:val="00E27911"/>
    <w:rsid w:val="00E3070A"/>
    <w:rsid w:val="00E30904"/>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B0940"/>
    <w:rsid w:val="00EB0ADA"/>
    <w:rsid w:val="00EB0D46"/>
    <w:rsid w:val="00EB2044"/>
    <w:rsid w:val="00EB249F"/>
    <w:rsid w:val="00EB3B09"/>
    <w:rsid w:val="00EB430C"/>
    <w:rsid w:val="00EB51A7"/>
    <w:rsid w:val="00EB7AC1"/>
    <w:rsid w:val="00EC0935"/>
    <w:rsid w:val="00EC165E"/>
    <w:rsid w:val="00EC33C8"/>
    <w:rsid w:val="00EC4992"/>
    <w:rsid w:val="00EC6C1E"/>
    <w:rsid w:val="00EC6FDB"/>
    <w:rsid w:val="00ED0661"/>
    <w:rsid w:val="00ED39EF"/>
    <w:rsid w:val="00ED3C0A"/>
    <w:rsid w:val="00ED53E3"/>
    <w:rsid w:val="00ED5F43"/>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30FC5"/>
    <w:rsid w:val="00F3118B"/>
    <w:rsid w:val="00F32B78"/>
    <w:rsid w:val="00F37412"/>
    <w:rsid w:val="00F3754A"/>
    <w:rsid w:val="00F42885"/>
    <w:rsid w:val="00F451AA"/>
    <w:rsid w:val="00F45C0D"/>
    <w:rsid w:val="00F46B8A"/>
    <w:rsid w:val="00F47B9F"/>
    <w:rsid w:val="00F5061C"/>
    <w:rsid w:val="00F50955"/>
    <w:rsid w:val="00F528DE"/>
    <w:rsid w:val="00F52D09"/>
    <w:rsid w:val="00F549DA"/>
    <w:rsid w:val="00F54B34"/>
    <w:rsid w:val="00F5666F"/>
    <w:rsid w:val="00F576D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1BCF"/>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0F45"/>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7EF9"/>
    <w:rsid w:val="00FE7F2A"/>
    <w:rsid w:val="00FE7FB0"/>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F801E1"/>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76ECF"/>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
    <w:basedOn w:val="Domylnaczcionkaakapitu"/>
    <w:link w:val="Akapitzlist"/>
    <w:uiPriority w:val="34"/>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376ECF"/>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1737044162">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47E29E04A5812040BEB20DD03591C18F" ma:contentTypeVersion="0" ma:contentTypeDescription="SWPP2 Dokument bazowy" ma:contentTypeScope="" ma:versionID="ac256bb7e43b1235d6c9e0159efc70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1 6 " ? > < A r r a y O f D o c u m e n t L i n k   x m l n s : x s i = " h t t p : / / w w w . w 3 . o r g / 2 0 0 1 / X M L S c h e m a - i n s t a n c e "   x m l n s : x s d = " h t t p : / / w w w . w 3 . o r g / 2 0 0 1 / X M L 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9 - Wykaz wykonanych zamówień.docx</dmsv2BaseFileName>
    <dmsv2BaseDisplayName xmlns="http://schemas.microsoft.com/sharepoint/v3">Załącznik nr 9 - Wykaz wykonanych zamówień</dmsv2BaseDisplayName>
    <dmsv2SWPP2ObjectNumber xmlns="http://schemas.microsoft.com/sharepoint/v3">POST/DYS/OR/GZ/00158/2026                         </dmsv2SWPP2ObjectNumber>
    <dmsv2SWPP2SumMD5 xmlns="http://schemas.microsoft.com/sharepoint/v3">2552d52b057cf50308cbae61dd519593</dmsv2SWPP2SumMD5>
    <dmsv2BaseMoved xmlns="http://schemas.microsoft.com/sharepoint/v3">false</dmsv2BaseMoved>
    <dmsv2BaseIsSensitive xmlns="http://schemas.microsoft.com/sharepoint/v3">true</dmsv2BaseIsSensitive>
    <dmsv2SWPP2IDSWPP2 xmlns="http://schemas.microsoft.com/sharepoint/v3">703952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24184260</dmsv2BaseClientSystemDocumentID>
    <dmsv2BaseModifiedByID xmlns="http://schemas.microsoft.com/sharepoint/v3">10103856</dmsv2BaseModifiedByID>
    <dmsv2BaseCreatedByID xmlns="http://schemas.microsoft.com/sharepoint/v3">10103856</dmsv2BaseCreatedByID>
    <dmsv2SWPP2ObjectDepartment xmlns="http://schemas.microsoft.com/sharepoint/v3">00000001000700030000000g000000000000</dmsv2SWPP2ObjectDepartment>
    <dmsv2SWPP2ObjectName xmlns="http://schemas.microsoft.com/sharepoint/v3">Postępowanie</dmsv2SWPP2ObjectName>
    <_dlc_DocId xmlns="a19cb1c7-c5c7-46d4-85ae-d83685407bba">JEUP5JKVCYQC-1398355148-8994</_dlc_DocId>
    <_dlc_DocIdUrl xmlns="a19cb1c7-c5c7-46d4-85ae-d83685407bba">
      <Url>https://swpp2.dms.gkpge.pl/sites/41/_layouts/15/DocIdRedir.aspx?ID=JEUP5JKVCYQC-1398355148-8994</Url>
      <Description>JEUP5JKVCYQC-1398355148-8994</Description>
    </_dlc_DocIdUrl>
  </documentManagement>
</p:properties>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5692A4A8-D620-471F-BD12-0B42A2F4E631}"/>
</file>

<file path=customXml/itemProps3.xml><?xml version="1.0" encoding="utf-8"?>
<ds:datastoreItem xmlns:ds="http://schemas.openxmlformats.org/officeDocument/2006/customXml" ds:itemID="{54FA7D3D-C09F-4B93-A088-6144E2C675F1}">
  <ds:schemaRefs>
    <ds:schemaRef ds:uri="http://schemas.microsoft.com/sharepoint/events"/>
  </ds:schemaRefs>
</ds:datastoreItem>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07748812-12A3-4A87-ABE2-BA0D3A6CDB0F}">
  <ds:schemaRefs>
    <ds:schemaRef ds:uri="http://schemas.openxmlformats.org/officeDocument/2006/bibliography"/>
  </ds:schemaRefs>
</ds:datastoreItem>
</file>

<file path=customXml/itemProps6.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156</Words>
  <Characters>941</Characters>
  <Application>Microsoft Office Word</Application>
  <DocSecurity>0</DocSecurity>
  <Lines>7</Lines>
  <Paragraphs>2</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1095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Rydzik Józef [PGE Dystr. O.Rzeszów]</cp:lastModifiedBy>
  <cp:revision>5</cp:revision>
  <cp:lastPrinted>2020-02-27T07:25:00Z</cp:lastPrinted>
  <dcterms:created xsi:type="dcterms:W3CDTF">2025-12-18T07:50:00Z</dcterms:created>
  <dcterms:modified xsi:type="dcterms:W3CDTF">2026-01-21T09:29:00Z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0x010189100047E29E04A5812040BEB20DD03591C18F</vt:lpwstr>
  </property>
  <property fmtid="{D5CDD505-2E9C-101B-9397-08002B2CF9AE}" pid="3" name="_dlc_DocIdItemGuid">
    <vt:lpwstr>e5a3291a-eca7-4f0f-ae7e-1056b5559558</vt:lpwstr>
  </property>
</Properties>
</file>